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0F4FD8" w14:paraId="30D02883" w14:textId="77777777" w:rsidTr="00F162A5">
        <w:trPr>
          <w:trHeight w:val="1132"/>
        </w:trPr>
        <w:tc>
          <w:tcPr>
            <w:tcW w:w="10434" w:type="dxa"/>
            <w:shd w:val="clear" w:color="auto" w:fill="auto"/>
          </w:tcPr>
          <w:p w14:paraId="5B143207" w14:textId="0F2A99DD" w:rsidR="009B1CD0" w:rsidRPr="000F4FD8" w:rsidRDefault="009B1CD0" w:rsidP="00844DAA">
            <w:pPr>
              <w:pStyle w:val="Pieddepage"/>
              <w:tabs>
                <w:tab w:val="clear" w:pos="4536"/>
                <w:tab w:val="clear" w:pos="9072"/>
                <w:tab w:val="left" w:pos="851"/>
              </w:tabs>
              <w:jc w:val="center"/>
              <w:rPr>
                <w:rFonts w:ascii="Garamond" w:hAnsi="Garamond"/>
                <w:sz w:val="24"/>
                <w:szCs w:val="24"/>
              </w:rPr>
            </w:pPr>
          </w:p>
        </w:tc>
      </w:tr>
    </w:tbl>
    <w:p w14:paraId="3CAEE7A2" w14:textId="77777777" w:rsidR="009B1CD0" w:rsidRPr="000F4FD8" w:rsidRDefault="009B1CD0" w:rsidP="00844DAA">
      <w:pPr>
        <w:tabs>
          <w:tab w:val="left" w:pos="851"/>
        </w:tabs>
        <w:rPr>
          <w:rFonts w:ascii="Garamond" w:hAnsi="Garamond"/>
          <w:sz w:val="24"/>
          <w:szCs w:val="24"/>
        </w:rPr>
        <w:sectPr w:rsidR="009B1CD0" w:rsidRPr="000F4FD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0F4FD8" w14:paraId="7B994D35" w14:textId="77777777">
        <w:tc>
          <w:tcPr>
            <w:tcW w:w="9002" w:type="dxa"/>
            <w:shd w:val="clear" w:color="auto" w:fill="66CCFF"/>
          </w:tcPr>
          <w:p w14:paraId="1CF8F49D" w14:textId="77777777" w:rsidR="009B1CD0" w:rsidRPr="002B71A6" w:rsidRDefault="009B1CD0" w:rsidP="00844DAA">
            <w:pPr>
              <w:tabs>
                <w:tab w:val="left" w:pos="851"/>
              </w:tabs>
              <w:spacing w:before="120" w:after="120"/>
              <w:jc w:val="center"/>
              <w:rPr>
                <w:rFonts w:ascii="Garamond" w:hAnsi="Garamond" w:cs="Arial"/>
                <w:b/>
                <w:bCs/>
                <w:caps/>
                <w:sz w:val="24"/>
                <w:szCs w:val="24"/>
              </w:rPr>
            </w:pPr>
            <w:r w:rsidRPr="002B71A6">
              <w:rPr>
                <w:rFonts w:ascii="Garamond" w:hAnsi="Garamond" w:cs="Arial"/>
                <w:sz w:val="24"/>
                <w:szCs w:val="24"/>
              </w:rPr>
              <w:t>MARCH</w:t>
            </w:r>
            <w:r w:rsidRPr="002B71A6">
              <w:rPr>
                <w:rFonts w:ascii="Garamond" w:hAnsi="Garamond" w:cs="Arial"/>
                <w:caps/>
                <w:sz w:val="24"/>
                <w:szCs w:val="24"/>
              </w:rPr>
              <w:t>é</w:t>
            </w:r>
            <w:r w:rsidRPr="002B71A6">
              <w:rPr>
                <w:rFonts w:ascii="Garamond" w:hAnsi="Garamond" w:cs="Arial"/>
                <w:sz w:val="24"/>
                <w:szCs w:val="24"/>
              </w:rPr>
              <w:t>S ET ACCORDS-CADRES</w:t>
            </w:r>
          </w:p>
          <w:p w14:paraId="15CCFECF" w14:textId="77777777" w:rsidR="009B1CD0" w:rsidRPr="002B71A6" w:rsidRDefault="009B1CD0" w:rsidP="006C4338">
            <w:pPr>
              <w:tabs>
                <w:tab w:val="left" w:pos="851"/>
              </w:tabs>
              <w:spacing w:before="120" w:after="120"/>
              <w:jc w:val="center"/>
              <w:rPr>
                <w:rFonts w:ascii="Garamond" w:hAnsi="Garamond" w:cs="Arial"/>
                <w:b/>
                <w:bCs/>
                <w:sz w:val="24"/>
                <w:szCs w:val="24"/>
              </w:rPr>
            </w:pPr>
            <w:r w:rsidRPr="002B71A6">
              <w:rPr>
                <w:rFonts w:ascii="Garamond" w:hAnsi="Garamond" w:cs="Arial"/>
                <w:b/>
                <w:bCs/>
                <w:caps/>
                <w:sz w:val="24"/>
                <w:szCs w:val="24"/>
              </w:rPr>
              <w:t>ACTE</w:t>
            </w:r>
            <w:r w:rsidRPr="002B71A6">
              <w:rPr>
                <w:rFonts w:ascii="Garamond" w:hAnsi="Garamond" w:cs="Arial"/>
                <w:b/>
                <w:bCs/>
                <w:sz w:val="24"/>
                <w:szCs w:val="24"/>
              </w:rPr>
              <w:t xml:space="preserve"> D’ENGAGEMENT</w:t>
            </w:r>
            <w:r w:rsidR="004D03F0" w:rsidRPr="002B71A6">
              <w:rPr>
                <w:rStyle w:val="Caractresdenotedebasdepage"/>
                <w:rFonts w:ascii="Garamond" w:hAnsi="Garamond"/>
                <w:b/>
                <w:bCs/>
                <w:sz w:val="24"/>
                <w:szCs w:val="24"/>
              </w:rPr>
              <w:t xml:space="preserve"> </w:t>
            </w:r>
            <w:r w:rsidR="004D03F0" w:rsidRPr="002B71A6">
              <w:rPr>
                <w:rFonts w:ascii="Garamond" w:hAnsi="Garamond" w:cs="Arial"/>
                <w:b/>
                <w:bCs/>
                <w:sz w:val="24"/>
                <w:szCs w:val="24"/>
              </w:rPr>
              <w:t xml:space="preserve">– </w:t>
            </w:r>
            <w:r w:rsidR="00B93A41" w:rsidRPr="002B71A6">
              <w:rPr>
                <w:rFonts w:ascii="Garamond" w:hAnsi="Garamond" w:cs="Arial"/>
                <w:b/>
                <w:bCs/>
                <w:sz w:val="24"/>
                <w:szCs w:val="24"/>
              </w:rPr>
              <w:t>ENPC</w:t>
            </w:r>
            <w:r w:rsidR="004D03F0" w:rsidRPr="002B71A6">
              <w:rPr>
                <w:rFonts w:ascii="Garamond" w:hAnsi="Garamond" w:cs="Arial"/>
                <w:b/>
                <w:bCs/>
                <w:sz w:val="24"/>
                <w:szCs w:val="24"/>
              </w:rPr>
              <w:t xml:space="preserve"> </w:t>
            </w:r>
          </w:p>
          <w:p w14:paraId="74580185" w14:textId="77777777" w:rsidR="000A432A" w:rsidRPr="002B71A6" w:rsidRDefault="000A432A" w:rsidP="00684877">
            <w:pPr>
              <w:rPr>
                <w:rFonts w:ascii="Garamond" w:hAnsi="Garamond" w:cs="Arial"/>
                <w:b/>
                <w:bCs/>
                <w:sz w:val="28"/>
                <w:szCs w:val="24"/>
              </w:rPr>
            </w:pPr>
          </w:p>
          <w:p w14:paraId="31CC51CB" w14:textId="02BDACBD" w:rsidR="002B71A6" w:rsidRPr="002B71A6" w:rsidRDefault="00281455" w:rsidP="00461A19">
            <w:pPr>
              <w:jc w:val="center"/>
              <w:rPr>
                <w:rFonts w:ascii="Garamond" w:hAnsi="Garamond" w:cs="Calibri"/>
                <w:b/>
                <w:sz w:val="40"/>
                <w:szCs w:val="40"/>
              </w:rPr>
            </w:pPr>
            <w:r>
              <w:rPr>
                <w:rFonts w:ascii="Garamond" w:hAnsi="Garamond" w:cs="Calibri"/>
                <w:b/>
                <w:sz w:val="40"/>
                <w:szCs w:val="40"/>
              </w:rPr>
              <w:t>FOURNITURE D’OUVRAGES FRANÇAIS ET ETRANGERS EN FORMAT PAPIER ET/OU ELECTRONIQUE</w:t>
            </w:r>
          </w:p>
          <w:p w14:paraId="437B3BFA" w14:textId="77777777" w:rsidR="002B71A6" w:rsidRPr="002B71A6" w:rsidRDefault="002B71A6" w:rsidP="002B71A6">
            <w:pPr>
              <w:jc w:val="center"/>
              <w:rPr>
                <w:rFonts w:ascii="Garamond" w:hAnsi="Garamond" w:cs="Arial"/>
                <w:b/>
                <w:sz w:val="36"/>
                <w:szCs w:val="36"/>
                <w:lang w:val="de-DE" w:eastAsia="ar-SA"/>
              </w:rPr>
            </w:pPr>
          </w:p>
          <w:p w14:paraId="5CC744C2" w14:textId="09E12F3C" w:rsidR="00684877" w:rsidRPr="002B71A6" w:rsidRDefault="00281455" w:rsidP="00B5766B">
            <w:pPr>
              <w:jc w:val="center"/>
              <w:rPr>
                <w:rFonts w:ascii="Garamond" w:hAnsi="Garamond"/>
                <w:b/>
                <w:sz w:val="32"/>
                <w:szCs w:val="32"/>
              </w:rPr>
            </w:pPr>
            <w:r>
              <w:rPr>
                <w:rFonts w:ascii="Garamond" w:hAnsi="Garamond"/>
                <w:b/>
                <w:sz w:val="32"/>
                <w:szCs w:val="32"/>
              </w:rPr>
              <w:t>202521</w:t>
            </w:r>
          </w:p>
          <w:p w14:paraId="63A5ACD4" w14:textId="77777777" w:rsidR="00B5766B" w:rsidRPr="002B71A6" w:rsidRDefault="00B5766B" w:rsidP="00B5766B">
            <w:pPr>
              <w:rPr>
                <w:rFonts w:ascii="Garamond" w:hAnsi="Garamond" w:cs="Arial"/>
                <w:b/>
                <w:bCs/>
                <w:sz w:val="24"/>
                <w:szCs w:val="24"/>
              </w:rPr>
            </w:pPr>
          </w:p>
        </w:tc>
        <w:tc>
          <w:tcPr>
            <w:tcW w:w="1275" w:type="dxa"/>
            <w:shd w:val="clear" w:color="auto" w:fill="66CCFF"/>
          </w:tcPr>
          <w:p w14:paraId="65E41F80" w14:textId="77777777" w:rsidR="009B1CD0" w:rsidRPr="000F4FD8" w:rsidRDefault="00E47798" w:rsidP="0083205E">
            <w:pPr>
              <w:pStyle w:val="Titre8"/>
              <w:tabs>
                <w:tab w:val="left" w:pos="851"/>
                <w:tab w:val="right" w:pos="9639"/>
              </w:tabs>
              <w:spacing w:before="120" w:after="120"/>
              <w:rPr>
                <w:rFonts w:ascii="Garamond" w:hAnsi="Garamond"/>
                <w:szCs w:val="24"/>
              </w:rPr>
            </w:pPr>
            <w:r w:rsidRPr="000F4FD8">
              <w:rPr>
                <w:rFonts w:ascii="Garamond" w:hAnsi="Garamond"/>
                <w:caps/>
                <w:szCs w:val="24"/>
              </w:rPr>
              <w:t>ATTRI1</w:t>
            </w:r>
          </w:p>
        </w:tc>
      </w:tr>
    </w:tbl>
    <w:p w14:paraId="4333F70B" w14:textId="77777777" w:rsidR="009B1CD0" w:rsidRPr="000F4FD8" w:rsidRDefault="009B1CD0" w:rsidP="006C4338">
      <w:pPr>
        <w:tabs>
          <w:tab w:val="left" w:pos="851"/>
        </w:tabs>
        <w:rPr>
          <w:rFonts w:ascii="Garamond" w:hAnsi="Garamond"/>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F4FD8" w14:paraId="6FF7A77A" w14:textId="77777777" w:rsidTr="00CC638E">
        <w:tc>
          <w:tcPr>
            <w:tcW w:w="10277" w:type="dxa"/>
            <w:shd w:val="clear" w:color="auto" w:fill="66CCFF"/>
          </w:tcPr>
          <w:p w14:paraId="4811DA7C" w14:textId="77777777" w:rsidR="009B1CD0" w:rsidRPr="000F4FD8" w:rsidRDefault="009B1CD0" w:rsidP="005846FB">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 xml:space="preserve">A - Objet </w:t>
            </w:r>
            <w:r w:rsidRPr="000F4FD8">
              <w:rPr>
                <w:rFonts w:ascii="Garamond" w:hAnsi="Garamond" w:cs="Arial"/>
                <w:b/>
                <w:bCs/>
                <w:sz w:val="24"/>
                <w:szCs w:val="24"/>
              </w:rPr>
              <w:t>de l’acte d’engagement</w:t>
            </w:r>
            <w:r w:rsidRPr="000F4FD8">
              <w:rPr>
                <w:rFonts w:ascii="Garamond" w:hAnsi="Garamond" w:cs="Arial"/>
                <w:b/>
                <w:sz w:val="24"/>
                <w:szCs w:val="24"/>
              </w:rPr>
              <w:t>.</w:t>
            </w:r>
          </w:p>
        </w:tc>
      </w:tr>
    </w:tbl>
    <w:p w14:paraId="0AE0EAC2" w14:textId="77777777" w:rsidR="009B1CD0" w:rsidRPr="000F4FD8" w:rsidRDefault="009B1CD0" w:rsidP="006C4338">
      <w:pPr>
        <w:tabs>
          <w:tab w:val="left" w:pos="426"/>
          <w:tab w:val="left" w:pos="851"/>
        </w:tabs>
        <w:jc w:val="both"/>
        <w:rPr>
          <w:rFonts w:ascii="Garamond" w:hAnsi="Garamond"/>
          <w:sz w:val="24"/>
          <w:szCs w:val="24"/>
        </w:rPr>
      </w:pPr>
    </w:p>
    <w:p w14:paraId="719ADCA1" w14:textId="26BC6D1C" w:rsidR="009B1CD0" w:rsidRPr="000F4FD8" w:rsidRDefault="009B1CD0" w:rsidP="006C4338">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Pr="000F4FD8">
        <w:rPr>
          <w:rFonts w:ascii="Garamond" w:eastAsia="Arial" w:hAnsi="Garamond" w:cs="Arial"/>
          <w:spacing w:val="-10"/>
          <w:sz w:val="24"/>
          <w:szCs w:val="24"/>
        </w:rPr>
        <w:t xml:space="preserve"> </w:t>
      </w:r>
      <w:r w:rsidRPr="00DF76F3">
        <w:rPr>
          <w:rFonts w:ascii="Garamond" w:hAnsi="Garamond" w:cs="Arial"/>
          <w:sz w:val="24"/>
          <w:szCs w:val="24"/>
          <w:u w:val="single"/>
        </w:rPr>
        <w:t xml:space="preserve">Objet </w:t>
      </w:r>
      <w:r w:rsidR="00CD185D" w:rsidRPr="00DF76F3">
        <w:rPr>
          <w:rFonts w:ascii="Garamond" w:hAnsi="Garamond" w:cs="Arial"/>
          <w:bCs/>
          <w:sz w:val="24"/>
          <w:szCs w:val="24"/>
          <w:u w:val="single"/>
        </w:rPr>
        <w:t>du marché ou de l’accord-cadre</w:t>
      </w:r>
      <w:r w:rsidR="00DF76F3">
        <w:rPr>
          <w:rFonts w:ascii="Garamond" w:hAnsi="Garamond" w:cs="Arial"/>
          <w:sz w:val="24"/>
          <w:szCs w:val="24"/>
        </w:rPr>
        <w:t xml:space="preserve"> </w:t>
      </w:r>
      <w:r w:rsidRPr="000F4FD8">
        <w:rPr>
          <w:rFonts w:ascii="Garamond" w:hAnsi="Garamond" w:cs="Arial"/>
          <w:sz w:val="24"/>
          <w:szCs w:val="24"/>
        </w:rPr>
        <w:t>:</w:t>
      </w:r>
    </w:p>
    <w:p w14:paraId="24F0D96D" w14:textId="77777777" w:rsidR="009B1CD0" w:rsidRPr="000F4FD8" w:rsidRDefault="009B1CD0" w:rsidP="005846FB">
      <w:pPr>
        <w:tabs>
          <w:tab w:val="left" w:pos="426"/>
          <w:tab w:val="left" w:pos="851"/>
        </w:tabs>
        <w:jc w:val="both"/>
        <w:rPr>
          <w:rFonts w:ascii="Garamond" w:hAnsi="Garamond" w:cs="Arial"/>
          <w:sz w:val="24"/>
          <w:szCs w:val="24"/>
        </w:rPr>
      </w:pPr>
    </w:p>
    <w:p w14:paraId="3BA01009" w14:textId="77777777" w:rsidR="00281455" w:rsidRPr="008850DB" w:rsidRDefault="00281455" w:rsidP="00281455">
      <w:pPr>
        <w:widowControl w:val="0"/>
        <w:suppressAutoHyphens w:val="0"/>
        <w:spacing w:before="60" w:after="60"/>
        <w:jc w:val="both"/>
        <w:outlineLvl w:val="1"/>
        <w:rPr>
          <w:rFonts w:ascii="Garamond" w:hAnsi="Garamond" w:cs="Times New Roman"/>
          <w:sz w:val="24"/>
          <w:szCs w:val="24"/>
          <w:lang w:eastAsia="fr-FR"/>
        </w:rPr>
      </w:pPr>
      <w:r w:rsidRPr="008850DB">
        <w:rPr>
          <w:rFonts w:ascii="Garamond" w:hAnsi="Garamond" w:cs="Times New Roman"/>
          <w:sz w:val="24"/>
          <w:szCs w:val="24"/>
          <w:lang w:eastAsia="fr-FR"/>
        </w:rPr>
        <w:t>Le présent marché a pour objet la fourniture d’ouvrages français et étrangers, sur supports papier et/ou électronique, pour l’ensemble des services de l’Ecole dans les domaines scientifiques et techniques, les sciences humaines et sociales, l’achat d’ouvrages de références (dictionnaires, encyclopédies), d’ouvrages pédagogiques ou littéraires.</w:t>
      </w:r>
    </w:p>
    <w:p w14:paraId="7E5D980F" w14:textId="77777777" w:rsidR="007F12ED" w:rsidRPr="000F4FD8" w:rsidRDefault="007F12ED" w:rsidP="00710FD6">
      <w:pPr>
        <w:tabs>
          <w:tab w:val="left" w:pos="426"/>
          <w:tab w:val="left" w:pos="851"/>
        </w:tabs>
        <w:jc w:val="both"/>
        <w:rPr>
          <w:rFonts w:ascii="Garamond" w:hAnsi="Garamond" w:cs="Arial"/>
          <w:sz w:val="24"/>
          <w:szCs w:val="24"/>
        </w:rPr>
      </w:pPr>
    </w:p>
    <w:p w14:paraId="252F047B" w14:textId="123566C3" w:rsidR="009B1CD0" w:rsidRPr="000F4FD8" w:rsidRDefault="001356D3" w:rsidP="0083205E">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Pr="000F4FD8">
        <w:rPr>
          <w:rFonts w:ascii="Garamond" w:eastAsia="Arial" w:hAnsi="Garamond" w:cs="Arial"/>
          <w:spacing w:val="-10"/>
          <w:sz w:val="24"/>
          <w:szCs w:val="24"/>
        </w:rPr>
        <w:t xml:space="preserve"> Cet</w:t>
      </w:r>
      <w:r w:rsidR="009B1CD0" w:rsidRPr="00DF76F3">
        <w:rPr>
          <w:rFonts w:ascii="Garamond" w:hAnsi="Garamond" w:cs="Arial"/>
          <w:sz w:val="24"/>
          <w:szCs w:val="24"/>
          <w:u w:val="single"/>
        </w:rPr>
        <w:t xml:space="preserve"> acte d'engagement correspond</w:t>
      </w:r>
      <w:r w:rsidR="009B1CD0" w:rsidRPr="000F4FD8">
        <w:rPr>
          <w:rFonts w:ascii="Garamond" w:hAnsi="Garamond" w:cs="Arial"/>
          <w:sz w:val="24"/>
          <w:szCs w:val="24"/>
        </w:rPr>
        <w:t xml:space="preserve"> :</w:t>
      </w:r>
    </w:p>
    <w:p w14:paraId="326FEF3E" w14:textId="77777777" w:rsidR="00281455" w:rsidRPr="00281455" w:rsidRDefault="00281455" w:rsidP="00281455">
      <w:pPr>
        <w:pStyle w:val="Paragraphedeliste"/>
        <w:numPr>
          <w:ilvl w:val="0"/>
          <w:numId w:val="3"/>
        </w:numPr>
        <w:tabs>
          <w:tab w:val="left" w:pos="426"/>
          <w:tab w:val="left" w:pos="851"/>
        </w:tabs>
        <w:rPr>
          <w:rFonts w:cs="Arial"/>
          <w:szCs w:val="24"/>
        </w:rPr>
      </w:pPr>
      <w:r w:rsidRPr="00281455">
        <w:rPr>
          <w:szCs w:val="24"/>
        </w:rPr>
        <w:fldChar w:fldCharType="begin">
          <w:ffData>
            <w:name w:val=""/>
            <w:enabled/>
            <w:calcOnExit w:val="0"/>
            <w:checkBox>
              <w:size w:val="20"/>
              <w:default w:val="1"/>
            </w:checkBox>
          </w:ffData>
        </w:fldChar>
      </w:r>
      <w:r w:rsidRPr="00281455">
        <w:rPr>
          <w:szCs w:val="24"/>
        </w:rPr>
        <w:instrText xml:space="preserve"> FORMCHECKBOX </w:instrText>
      </w:r>
      <w:r w:rsidR="001F1860">
        <w:rPr>
          <w:szCs w:val="24"/>
        </w:rPr>
      </w:r>
      <w:r w:rsidR="001F1860">
        <w:rPr>
          <w:szCs w:val="24"/>
        </w:rPr>
        <w:fldChar w:fldCharType="separate"/>
      </w:r>
      <w:r w:rsidRPr="00281455">
        <w:rPr>
          <w:szCs w:val="24"/>
        </w:rPr>
        <w:fldChar w:fldCharType="end"/>
      </w:r>
      <w:r w:rsidRPr="00281455">
        <w:rPr>
          <w:szCs w:val="24"/>
        </w:rPr>
        <w:tab/>
      </w:r>
      <w:proofErr w:type="gramStart"/>
      <w:r w:rsidRPr="00281455">
        <w:rPr>
          <w:szCs w:val="24"/>
        </w:rPr>
        <w:t>à</w:t>
      </w:r>
      <w:proofErr w:type="gramEnd"/>
      <w:r w:rsidRPr="00281455">
        <w:rPr>
          <w:szCs w:val="24"/>
        </w:rPr>
        <w:t xml:space="preserve"> l’ensemble du marché ou de l’accord-cadre </w:t>
      </w:r>
      <w:r w:rsidRPr="00281455">
        <w:rPr>
          <w:i/>
          <w:iCs/>
          <w:szCs w:val="24"/>
        </w:rPr>
        <w:t>(en cas de non allotissement) </w:t>
      </w:r>
      <w:r w:rsidRPr="00281455">
        <w:rPr>
          <w:iCs/>
          <w:szCs w:val="24"/>
        </w:rPr>
        <w:t>;</w:t>
      </w:r>
    </w:p>
    <w:p w14:paraId="652AFC1D" w14:textId="77777777" w:rsidR="009B1CD0" w:rsidRPr="000F4FD8" w:rsidRDefault="009B1CD0" w:rsidP="006C4338">
      <w:pPr>
        <w:pStyle w:val="fcasegauche"/>
        <w:numPr>
          <w:ilvl w:val="0"/>
          <w:numId w:val="3"/>
        </w:numPr>
        <w:tabs>
          <w:tab w:val="left" w:pos="851"/>
        </w:tabs>
        <w:spacing w:before="120" w:after="0"/>
        <w:ind w:left="782" w:hanging="357"/>
        <w:rPr>
          <w:rFonts w:ascii="Garamond" w:hAnsi="Garamond" w:cs="Arial"/>
          <w:iCs/>
          <w:sz w:val="24"/>
          <w:szCs w:val="24"/>
        </w:rPr>
      </w:pPr>
    </w:p>
    <w:p w14:paraId="373EDDCB" w14:textId="05736671" w:rsidR="002B71A6" w:rsidRDefault="008E5353" w:rsidP="00F4291E">
      <w:pPr>
        <w:pStyle w:val="fcasegauche"/>
        <w:tabs>
          <w:tab w:val="left" w:pos="851"/>
        </w:tabs>
        <w:spacing w:after="0"/>
        <w:ind w:left="851" w:firstLine="0"/>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1F1860">
        <w:rPr>
          <w:rFonts w:ascii="Garamond" w:hAnsi="Garamond"/>
          <w:sz w:val="24"/>
          <w:szCs w:val="24"/>
        </w:rPr>
      </w:r>
      <w:r w:rsidR="001F1860">
        <w:rPr>
          <w:rFonts w:ascii="Garamond" w:hAnsi="Garamond"/>
          <w:sz w:val="24"/>
          <w:szCs w:val="24"/>
        </w:rPr>
        <w:fldChar w:fldCharType="separate"/>
      </w:r>
      <w:r>
        <w:rPr>
          <w:rFonts w:ascii="Garamond" w:hAnsi="Garamond"/>
          <w:sz w:val="24"/>
          <w:szCs w:val="24"/>
        </w:rPr>
        <w:fldChar w:fldCharType="end"/>
      </w:r>
      <w:r w:rsidR="00F4291E">
        <w:rPr>
          <w:rFonts w:ascii="Garamond" w:hAnsi="Garamond" w:cs="Arial"/>
          <w:sz w:val="24"/>
          <w:szCs w:val="24"/>
        </w:rPr>
        <w:t xml:space="preserve"> </w:t>
      </w:r>
      <w:proofErr w:type="gramStart"/>
      <w:r w:rsidR="009B1CD0" w:rsidRPr="000F4FD8">
        <w:rPr>
          <w:rFonts w:ascii="Garamond" w:hAnsi="Garamond" w:cs="Arial"/>
          <w:sz w:val="24"/>
          <w:szCs w:val="24"/>
        </w:rPr>
        <w:t>à</w:t>
      </w:r>
      <w:proofErr w:type="gramEnd"/>
      <w:r w:rsidR="009B1CD0" w:rsidRPr="000F4FD8">
        <w:rPr>
          <w:rFonts w:ascii="Garamond" w:hAnsi="Garamond" w:cs="Arial"/>
          <w:sz w:val="24"/>
          <w:szCs w:val="24"/>
        </w:rPr>
        <w:t xml:space="preserve"> l’offre de base.</w:t>
      </w:r>
    </w:p>
    <w:p w14:paraId="372DB71F" w14:textId="6FD6F155" w:rsidR="00281455" w:rsidRPr="001F1860" w:rsidRDefault="00281455" w:rsidP="00F4291E">
      <w:pPr>
        <w:pStyle w:val="fcasegauche"/>
        <w:tabs>
          <w:tab w:val="left" w:pos="851"/>
        </w:tabs>
        <w:spacing w:after="0"/>
        <w:ind w:left="851" w:firstLine="0"/>
        <w:rPr>
          <w:rFonts w:ascii="Garamond" w:hAnsi="Garamond" w:cs="Arial"/>
          <w:sz w:val="24"/>
          <w:szCs w:val="24"/>
        </w:rPr>
      </w:pPr>
    </w:p>
    <w:p w14:paraId="117BB829" w14:textId="77777777" w:rsidR="00281455" w:rsidRPr="001F1860" w:rsidRDefault="00281455" w:rsidP="00281455">
      <w:pPr>
        <w:pStyle w:val="fcasegauche"/>
        <w:numPr>
          <w:ilvl w:val="0"/>
          <w:numId w:val="3"/>
        </w:numPr>
        <w:tabs>
          <w:tab w:val="left" w:pos="851"/>
        </w:tabs>
        <w:spacing w:before="120" w:after="0"/>
        <w:ind w:left="782" w:hanging="357"/>
        <w:rPr>
          <w:rFonts w:ascii="Garamond" w:hAnsi="Garamond" w:cs="Arial"/>
          <w:iCs/>
          <w:sz w:val="24"/>
          <w:szCs w:val="24"/>
        </w:rPr>
      </w:pPr>
    </w:p>
    <w:p w14:paraId="5254A641" w14:textId="5A9F4B44" w:rsidR="00281455" w:rsidRPr="001F1860" w:rsidRDefault="00281455" w:rsidP="00281455">
      <w:pPr>
        <w:pStyle w:val="fcasegauche"/>
        <w:tabs>
          <w:tab w:val="left" w:pos="851"/>
        </w:tabs>
        <w:spacing w:after="0"/>
        <w:ind w:left="851" w:firstLine="0"/>
        <w:rPr>
          <w:rFonts w:ascii="Garamond" w:hAnsi="Garamond" w:cs="Arial"/>
          <w:sz w:val="24"/>
          <w:szCs w:val="24"/>
        </w:rPr>
      </w:pPr>
      <w:r w:rsidRPr="001F1860">
        <w:rPr>
          <w:rFonts w:ascii="Garamond" w:hAnsi="Garamond"/>
          <w:sz w:val="24"/>
          <w:szCs w:val="24"/>
        </w:rPr>
        <w:fldChar w:fldCharType="begin">
          <w:ffData>
            <w:name w:val=""/>
            <w:enabled/>
            <w:calcOnExit w:val="0"/>
            <w:checkBox>
              <w:size w:val="20"/>
              <w:default w:val="1"/>
            </w:checkBox>
          </w:ffData>
        </w:fldChar>
      </w:r>
      <w:r w:rsidRPr="001F1860">
        <w:rPr>
          <w:rFonts w:ascii="Garamond" w:hAnsi="Garamond"/>
          <w:sz w:val="24"/>
          <w:szCs w:val="24"/>
        </w:rPr>
        <w:instrText xml:space="preserve"> FORMCHECKBOX </w:instrText>
      </w:r>
      <w:r w:rsidR="001F1860" w:rsidRPr="001F1860">
        <w:rPr>
          <w:rFonts w:ascii="Garamond" w:hAnsi="Garamond"/>
          <w:sz w:val="24"/>
          <w:szCs w:val="24"/>
        </w:rPr>
      </w:r>
      <w:r w:rsidR="001F1860" w:rsidRPr="001F1860">
        <w:rPr>
          <w:rFonts w:ascii="Garamond" w:hAnsi="Garamond"/>
          <w:sz w:val="24"/>
          <w:szCs w:val="24"/>
        </w:rPr>
        <w:fldChar w:fldCharType="separate"/>
      </w:r>
      <w:r w:rsidRPr="001F1860">
        <w:rPr>
          <w:rFonts w:ascii="Garamond" w:hAnsi="Garamond"/>
          <w:sz w:val="24"/>
          <w:szCs w:val="24"/>
        </w:rPr>
        <w:fldChar w:fldCharType="end"/>
      </w:r>
      <w:r w:rsidRPr="001F1860">
        <w:rPr>
          <w:rFonts w:ascii="Garamond" w:hAnsi="Garamond" w:cs="Arial"/>
          <w:sz w:val="24"/>
          <w:szCs w:val="24"/>
        </w:rPr>
        <w:tab/>
      </w:r>
      <w:proofErr w:type="gramStart"/>
      <w:r w:rsidRPr="001F1860">
        <w:rPr>
          <w:rFonts w:ascii="Garamond" w:hAnsi="Garamond" w:cs="Arial"/>
          <w:sz w:val="24"/>
          <w:szCs w:val="24"/>
        </w:rPr>
        <w:t>au</w:t>
      </w:r>
      <w:proofErr w:type="gramEnd"/>
      <w:r w:rsidRPr="001F1860">
        <w:rPr>
          <w:rFonts w:ascii="Garamond" w:hAnsi="Garamond" w:cs="Arial"/>
          <w:sz w:val="24"/>
          <w:szCs w:val="24"/>
        </w:rPr>
        <w:t xml:space="preserve"> </w:t>
      </w:r>
      <w:r w:rsidR="001F1860">
        <w:rPr>
          <w:rFonts w:ascii="Garamond" w:hAnsi="Garamond" w:cs="Arial"/>
          <w:sz w:val="24"/>
          <w:szCs w:val="24"/>
        </w:rPr>
        <w:t>taux</w:t>
      </w:r>
      <w:r w:rsidRPr="001F1860">
        <w:rPr>
          <w:rFonts w:ascii="Garamond" w:hAnsi="Garamond" w:cs="Arial"/>
          <w:sz w:val="24"/>
          <w:szCs w:val="24"/>
        </w:rPr>
        <w:t xml:space="preserve"> de remise suivant</w:t>
      </w:r>
      <w:r w:rsidR="001F1860">
        <w:rPr>
          <w:rFonts w:ascii="Garamond" w:hAnsi="Garamond" w:cs="Arial"/>
          <w:sz w:val="24"/>
          <w:szCs w:val="24"/>
        </w:rPr>
        <w:t xml:space="preserve"> </w:t>
      </w:r>
      <w:r w:rsidRPr="001F1860">
        <w:rPr>
          <w:rFonts w:ascii="Garamond" w:hAnsi="Garamond" w:cs="Arial"/>
          <w:sz w:val="24"/>
          <w:szCs w:val="24"/>
        </w:rPr>
        <w:t>:………………………………………………………………..</w:t>
      </w:r>
    </w:p>
    <w:p w14:paraId="23F53840" w14:textId="77777777" w:rsidR="00281455" w:rsidRPr="001F1860" w:rsidRDefault="00281455" w:rsidP="00F4291E">
      <w:pPr>
        <w:pStyle w:val="fcasegauche"/>
        <w:tabs>
          <w:tab w:val="left" w:pos="851"/>
        </w:tabs>
        <w:spacing w:after="0"/>
        <w:ind w:left="851" w:firstLine="0"/>
        <w:rPr>
          <w:rFonts w:ascii="Garamond" w:hAnsi="Garamond" w:cs="Arial"/>
          <w:sz w:val="24"/>
          <w:szCs w:val="24"/>
        </w:rPr>
      </w:pPr>
    </w:p>
    <w:tbl>
      <w:tblPr>
        <w:tblpPr w:leftFromText="141" w:rightFromText="141" w:vertAnchor="text" w:horzAnchor="margin" w:tblpY="178"/>
        <w:tblW w:w="10277" w:type="dxa"/>
        <w:tblLayout w:type="fixed"/>
        <w:tblCellMar>
          <w:left w:w="71" w:type="dxa"/>
          <w:right w:w="71" w:type="dxa"/>
        </w:tblCellMar>
        <w:tblLook w:val="0000" w:firstRow="0" w:lastRow="0" w:firstColumn="0" w:lastColumn="0" w:noHBand="0" w:noVBand="0"/>
      </w:tblPr>
      <w:tblGrid>
        <w:gridCol w:w="10277"/>
      </w:tblGrid>
      <w:tr w:rsidR="00DA73E3" w:rsidRPr="000F4FD8" w14:paraId="09CE7046" w14:textId="77777777" w:rsidTr="00DA73E3">
        <w:tc>
          <w:tcPr>
            <w:tcW w:w="10277" w:type="dxa"/>
            <w:shd w:val="clear" w:color="auto" w:fill="66CCFF"/>
          </w:tcPr>
          <w:p w14:paraId="2BEBA2B9" w14:textId="77777777" w:rsidR="00DA73E3" w:rsidRPr="000F4FD8" w:rsidRDefault="00DA73E3" w:rsidP="00DA73E3">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B - Engagement du titulaire ou du groupement titulaire.</w:t>
            </w:r>
          </w:p>
        </w:tc>
      </w:tr>
    </w:tbl>
    <w:p w14:paraId="0D31D099" w14:textId="77777777" w:rsidR="009B1CD0" w:rsidRPr="000F4FD8" w:rsidRDefault="009B1CD0" w:rsidP="006C4338">
      <w:pPr>
        <w:tabs>
          <w:tab w:val="left" w:pos="851"/>
        </w:tabs>
        <w:rPr>
          <w:rFonts w:ascii="Garamond" w:hAnsi="Garamond"/>
          <w:sz w:val="24"/>
          <w:szCs w:val="24"/>
        </w:rPr>
      </w:pPr>
    </w:p>
    <w:p w14:paraId="4B1C358E" w14:textId="77777777" w:rsidR="009B1CD0" w:rsidRPr="000F4FD8" w:rsidRDefault="009B1CD0" w:rsidP="006C4338">
      <w:pPr>
        <w:pStyle w:val="Titre2"/>
        <w:tabs>
          <w:tab w:val="left" w:pos="851"/>
          <w:tab w:val="left" w:pos="2268"/>
        </w:tabs>
        <w:rPr>
          <w:rFonts w:ascii="Garamond" w:hAnsi="Garamond" w:cs="Arial"/>
          <w:i/>
          <w:iCs/>
          <w:sz w:val="24"/>
          <w:szCs w:val="24"/>
        </w:rPr>
      </w:pPr>
      <w:r w:rsidRPr="000F4FD8">
        <w:rPr>
          <w:rFonts w:ascii="Garamond" w:hAnsi="Garamond" w:cs="Arial"/>
          <w:sz w:val="24"/>
          <w:szCs w:val="24"/>
        </w:rPr>
        <w:t xml:space="preserve">B1 - Identification et engagement </w:t>
      </w:r>
      <w:r w:rsidR="00CD185D" w:rsidRPr="000F4FD8">
        <w:rPr>
          <w:rFonts w:ascii="Garamond" w:hAnsi="Garamond" w:cs="Arial"/>
          <w:sz w:val="24"/>
          <w:szCs w:val="24"/>
        </w:rPr>
        <w:t>du titulaire</w:t>
      </w:r>
      <w:r w:rsidR="0021797C" w:rsidRPr="000F4FD8">
        <w:rPr>
          <w:rFonts w:ascii="Garamond" w:hAnsi="Garamond" w:cs="Arial"/>
          <w:sz w:val="24"/>
          <w:szCs w:val="24"/>
        </w:rPr>
        <w:t xml:space="preserve"> ou du groupement titulaire</w:t>
      </w:r>
      <w:r w:rsidRPr="000F4FD8">
        <w:rPr>
          <w:rFonts w:ascii="Garamond" w:hAnsi="Garamond" w:cs="Arial"/>
          <w:sz w:val="24"/>
          <w:szCs w:val="24"/>
        </w:rPr>
        <w:t> :</w:t>
      </w:r>
    </w:p>
    <w:p w14:paraId="5CE0F617" w14:textId="77777777" w:rsidR="009B1CD0" w:rsidRPr="000F4FD8" w:rsidRDefault="009B1CD0" w:rsidP="005846FB">
      <w:pPr>
        <w:tabs>
          <w:tab w:val="left" w:pos="851"/>
        </w:tabs>
        <w:rPr>
          <w:rFonts w:ascii="Garamond" w:hAnsi="Garamond" w:cs="Arial"/>
          <w:sz w:val="24"/>
          <w:szCs w:val="24"/>
        </w:rPr>
      </w:pPr>
    </w:p>
    <w:p w14:paraId="3D4DB50F" w14:textId="528714F4" w:rsidR="009B1CD0" w:rsidRPr="000F4FD8" w:rsidRDefault="009B1CD0" w:rsidP="005846FB">
      <w:pPr>
        <w:tabs>
          <w:tab w:val="left" w:pos="851"/>
        </w:tabs>
        <w:jc w:val="both"/>
        <w:rPr>
          <w:rFonts w:ascii="Garamond" w:hAnsi="Garamond"/>
          <w:sz w:val="24"/>
          <w:szCs w:val="24"/>
        </w:rPr>
      </w:pPr>
      <w:r w:rsidRPr="000F4FD8">
        <w:rPr>
          <w:rFonts w:ascii="Garamond" w:hAnsi="Garamond" w:cs="Arial"/>
          <w:sz w:val="24"/>
          <w:szCs w:val="24"/>
        </w:rPr>
        <w:t>Après avoir pris connaissance des pièces constitutives du marché ou de l’accord-cadre suivantes</w:t>
      </w:r>
      <w:r w:rsidR="0027476F">
        <w:rPr>
          <w:rFonts w:ascii="Garamond" w:hAnsi="Garamond" w:cs="Arial"/>
          <w:sz w:val="24"/>
          <w:szCs w:val="24"/>
        </w:rPr>
        <w:t xml:space="preserve"> : </w:t>
      </w:r>
    </w:p>
    <w:p w14:paraId="6927DF15" w14:textId="4AD1E7BA" w:rsidR="009B1CD0" w:rsidRPr="003A5546" w:rsidRDefault="003A5546" w:rsidP="008E5353">
      <w:pPr>
        <w:tabs>
          <w:tab w:val="left" w:pos="851"/>
        </w:tabs>
        <w:spacing w:before="120"/>
        <w:ind w:left="1135" w:hanging="284"/>
        <w:rPr>
          <w:rFonts w:ascii="Garamond" w:hAnsi="Garamond"/>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1F1860">
        <w:rPr>
          <w:rFonts w:ascii="Garamond" w:hAnsi="Garamond"/>
          <w:sz w:val="24"/>
          <w:szCs w:val="24"/>
        </w:rPr>
      </w:r>
      <w:r w:rsidR="001F1860">
        <w:rPr>
          <w:rFonts w:ascii="Garamond" w:hAnsi="Garamond"/>
          <w:sz w:val="24"/>
          <w:szCs w:val="24"/>
        </w:rPr>
        <w:fldChar w:fldCharType="separate"/>
      </w:r>
      <w:r>
        <w:rPr>
          <w:rFonts w:ascii="Garamond" w:hAnsi="Garamond"/>
          <w:sz w:val="24"/>
          <w:szCs w:val="24"/>
        </w:rPr>
        <w:fldChar w:fldCharType="end"/>
      </w:r>
      <w:r w:rsidR="009B1CD0" w:rsidRPr="003A5546">
        <w:rPr>
          <w:rFonts w:ascii="Garamond" w:hAnsi="Garamond" w:cs="Arial"/>
          <w:sz w:val="24"/>
          <w:szCs w:val="24"/>
        </w:rPr>
        <w:t xml:space="preserve"> CCP</w:t>
      </w:r>
      <w:r w:rsidR="00E57837">
        <w:rPr>
          <w:rFonts w:ascii="Garamond" w:hAnsi="Garamond" w:cs="Arial"/>
          <w:sz w:val="24"/>
          <w:szCs w:val="24"/>
        </w:rPr>
        <w:t xml:space="preserve"> n°</w:t>
      </w:r>
      <w:r w:rsidR="00281455">
        <w:rPr>
          <w:rFonts w:ascii="Garamond" w:hAnsi="Garamond" w:cs="Arial"/>
          <w:sz w:val="24"/>
          <w:szCs w:val="24"/>
        </w:rPr>
        <w:t>202521.</w:t>
      </w:r>
    </w:p>
    <w:p w14:paraId="729F84D8" w14:textId="018565AB" w:rsidR="0027476F" w:rsidRPr="003A5546" w:rsidRDefault="0027476F" w:rsidP="0027476F">
      <w:pPr>
        <w:tabs>
          <w:tab w:val="left" w:pos="851"/>
        </w:tabs>
        <w:spacing w:before="120"/>
        <w:ind w:left="1135" w:hanging="284"/>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1F1860">
        <w:rPr>
          <w:rFonts w:ascii="Garamond" w:hAnsi="Garamond"/>
          <w:sz w:val="24"/>
          <w:szCs w:val="24"/>
        </w:rPr>
      </w:r>
      <w:r w:rsidR="001F1860">
        <w:rPr>
          <w:rFonts w:ascii="Garamond" w:hAnsi="Garamond"/>
          <w:sz w:val="24"/>
          <w:szCs w:val="24"/>
        </w:rPr>
        <w:fldChar w:fldCharType="separate"/>
      </w:r>
      <w:r>
        <w:rPr>
          <w:rFonts w:ascii="Garamond" w:hAnsi="Garamond"/>
          <w:sz w:val="24"/>
          <w:szCs w:val="24"/>
        </w:rPr>
        <w:fldChar w:fldCharType="end"/>
      </w:r>
      <w:r>
        <w:rPr>
          <w:rFonts w:ascii="Garamond" w:hAnsi="Garamond" w:cs="Arial"/>
          <w:sz w:val="24"/>
          <w:szCs w:val="24"/>
        </w:rPr>
        <w:t xml:space="preserve"> CCAG </w:t>
      </w:r>
      <w:r w:rsidRPr="00A2564C">
        <w:rPr>
          <w:rFonts w:ascii="Garamond" w:hAnsi="Garamond" w:cs="Arial"/>
          <w:color w:val="000000"/>
          <w:sz w:val="24"/>
          <w:szCs w:val="24"/>
        </w:rPr>
        <w:t xml:space="preserve">Cahier des Clauses Administratives Générales applicables aux marchés publics de </w:t>
      </w:r>
      <w:r>
        <w:rPr>
          <w:rFonts w:ascii="Garamond" w:hAnsi="Garamond" w:cs="Arial"/>
          <w:color w:val="000000"/>
          <w:sz w:val="24"/>
          <w:szCs w:val="24"/>
        </w:rPr>
        <w:t>Fournitures courantes et services, approuvé</w:t>
      </w:r>
      <w:r w:rsidRPr="00A2564C">
        <w:rPr>
          <w:rFonts w:ascii="Garamond" w:hAnsi="Garamond" w:cs="Arial"/>
          <w:sz w:val="24"/>
          <w:szCs w:val="24"/>
        </w:rPr>
        <w:t xml:space="preserve"> par arrêté du </w:t>
      </w:r>
      <w:r w:rsidRPr="00A2564C">
        <w:rPr>
          <w:rFonts w:ascii="Garamond" w:hAnsi="Garamond" w:cs="Arial"/>
          <w:color w:val="000000"/>
          <w:sz w:val="24"/>
          <w:szCs w:val="24"/>
        </w:rPr>
        <w:t xml:space="preserve">30 mars 2021 (CCAG </w:t>
      </w:r>
      <w:r>
        <w:rPr>
          <w:rFonts w:ascii="Garamond" w:hAnsi="Garamond" w:cs="Arial"/>
          <w:color w:val="000000"/>
          <w:sz w:val="24"/>
          <w:szCs w:val="24"/>
        </w:rPr>
        <w:t>FCS</w:t>
      </w:r>
      <w:r w:rsidRPr="00A2564C">
        <w:rPr>
          <w:rFonts w:ascii="Garamond" w:hAnsi="Garamond" w:cs="Arial"/>
          <w:color w:val="000000"/>
          <w:sz w:val="24"/>
          <w:szCs w:val="24"/>
        </w:rPr>
        <w:t>).</w:t>
      </w:r>
    </w:p>
    <w:p w14:paraId="092722BB" w14:textId="77777777" w:rsidR="009B1CD0" w:rsidRPr="000F4FD8" w:rsidRDefault="009B1CD0" w:rsidP="00710FD6">
      <w:pPr>
        <w:tabs>
          <w:tab w:val="left" w:pos="851"/>
        </w:tabs>
        <w:jc w:val="both"/>
        <w:rPr>
          <w:rFonts w:ascii="Garamond" w:hAnsi="Garamond" w:cs="Arial"/>
          <w:sz w:val="24"/>
          <w:szCs w:val="24"/>
        </w:rPr>
      </w:pPr>
    </w:p>
    <w:p w14:paraId="3D6C1D86" w14:textId="79BF0897" w:rsidR="009B1CD0" w:rsidRDefault="009B1CD0" w:rsidP="00E47798">
      <w:pPr>
        <w:tabs>
          <w:tab w:val="left" w:pos="851"/>
        </w:tabs>
        <w:jc w:val="both"/>
        <w:rPr>
          <w:rFonts w:ascii="Garamond" w:hAnsi="Garamond" w:cs="Arial"/>
          <w:sz w:val="24"/>
          <w:szCs w:val="24"/>
        </w:rPr>
      </w:pPr>
      <w:proofErr w:type="gramStart"/>
      <w:r w:rsidRPr="000F4FD8">
        <w:rPr>
          <w:rFonts w:ascii="Garamond" w:hAnsi="Garamond" w:cs="Arial"/>
          <w:sz w:val="24"/>
          <w:szCs w:val="24"/>
        </w:rPr>
        <w:t>et</w:t>
      </w:r>
      <w:proofErr w:type="gramEnd"/>
      <w:r w:rsidRPr="000F4FD8">
        <w:rPr>
          <w:rFonts w:ascii="Garamond" w:hAnsi="Garamond" w:cs="Arial"/>
          <w:sz w:val="24"/>
          <w:szCs w:val="24"/>
        </w:rPr>
        <w:t xml:space="preserve"> conformément à leurs clauses,</w:t>
      </w:r>
    </w:p>
    <w:p w14:paraId="30B97DE5" w14:textId="571F898A" w:rsidR="00281455" w:rsidRDefault="00281455" w:rsidP="00E47798">
      <w:pPr>
        <w:tabs>
          <w:tab w:val="left" w:pos="851"/>
        </w:tabs>
        <w:jc w:val="both"/>
        <w:rPr>
          <w:rFonts w:ascii="Garamond" w:hAnsi="Garamond" w:cs="Arial"/>
          <w:sz w:val="24"/>
          <w:szCs w:val="24"/>
        </w:rPr>
      </w:pPr>
    </w:p>
    <w:p w14:paraId="6FEC5AAE" w14:textId="595FC676" w:rsidR="00281455" w:rsidRDefault="00281455" w:rsidP="00E47798">
      <w:pPr>
        <w:tabs>
          <w:tab w:val="left" w:pos="851"/>
        </w:tabs>
        <w:jc w:val="both"/>
        <w:rPr>
          <w:rFonts w:ascii="Garamond" w:hAnsi="Garamond" w:cs="Arial"/>
          <w:sz w:val="24"/>
          <w:szCs w:val="24"/>
        </w:rPr>
      </w:pPr>
    </w:p>
    <w:p w14:paraId="4A4D8372" w14:textId="1AB87971" w:rsidR="00281455" w:rsidRDefault="00281455" w:rsidP="00E47798">
      <w:pPr>
        <w:tabs>
          <w:tab w:val="left" w:pos="851"/>
        </w:tabs>
        <w:jc w:val="both"/>
        <w:rPr>
          <w:rFonts w:ascii="Garamond" w:hAnsi="Garamond" w:cs="Arial"/>
          <w:sz w:val="24"/>
          <w:szCs w:val="24"/>
        </w:rPr>
      </w:pPr>
    </w:p>
    <w:p w14:paraId="3217B367" w14:textId="524A379B" w:rsidR="00281455" w:rsidRDefault="00281455" w:rsidP="00E47798">
      <w:pPr>
        <w:tabs>
          <w:tab w:val="left" w:pos="851"/>
        </w:tabs>
        <w:jc w:val="both"/>
        <w:rPr>
          <w:rFonts w:ascii="Garamond" w:hAnsi="Garamond" w:cs="Arial"/>
          <w:sz w:val="24"/>
          <w:szCs w:val="24"/>
        </w:rPr>
      </w:pPr>
    </w:p>
    <w:p w14:paraId="04441033" w14:textId="422E34AB" w:rsidR="00281455" w:rsidRDefault="00281455" w:rsidP="00E47798">
      <w:pPr>
        <w:tabs>
          <w:tab w:val="left" w:pos="851"/>
        </w:tabs>
        <w:jc w:val="both"/>
        <w:rPr>
          <w:rFonts w:ascii="Garamond" w:hAnsi="Garamond" w:cs="Arial"/>
          <w:sz w:val="24"/>
          <w:szCs w:val="24"/>
        </w:rPr>
      </w:pPr>
    </w:p>
    <w:p w14:paraId="01A74A2F" w14:textId="77777777" w:rsidR="00281455" w:rsidRPr="000F4FD8" w:rsidRDefault="00281455" w:rsidP="00E47798">
      <w:pPr>
        <w:tabs>
          <w:tab w:val="left" w:pos="851"/>
        </w:tabs>
        <w:jc w:val="both"/>
        <w:rPr>
          <w:rFonts w:ascii="Garamond" w:hAnsi="Garamond" w:cs="Arial"/>
          <w:sz w:val="24"/>
          <w:szCs w:val="24"/>
        </w:rPr>
      </w:pPr>
    </w:p>
    <w:p w14:paraId="77B5835B" w14:textId="77777777" w:rsidR="009B1CD0" w:rsidRPr="000F4FD8" w:rsidRDefault="009B1CD0" w:rsidP="0083205E">
      <w:pPr>
        <w:tabs>
          <w:tab w:val="left" w:pos="851"/>
        </w:tabs>
        <w:jc w:val="both"/>
        <w:rPr>
          <w:rFonts w:ascii="Garamond" w:hAnsi="Garamond" w:cs="Arial"/>
          <w:sz w:val="24"/>
          <w:szCs w:val="24"/>
        </w:rPr>
      </w:pPr>
    </w:p>
    <w:p w14:paraId="097D268F" w14:textId="77777777" w:rsidR="009B1CD0" w:rsidRPr="000F4FD8" w:rsidRDefault="007D7A65" w:rsidP="0083205E">
      <w:pPr>
        <w:tabs>
          <w:tab w:val="left" w:pos="851"/>
        </w:tabs>
        <w:ind w:left="851"/>
        <w:jc w:val="both"/>
        <w:rPr>
          <w:rFonts w:ascii="Garamond" w:hAnsi="Garamond" w:cs="Arial"/>
          <w:sz w:val="24"/>
          <w:szCs w:val="24"/>
        </w:rPr>
      </w:pPr>
      <w:r w:rsidRPr="000F4FD8">
        <w:rPr>
          <w:rFonts w:ascii="Garamond" w:hAnsi="Garamond"/>
          <w:sz w:val="24"/>
          <w:szCs w:val="24"/>
        </w:rPr>
        <w:lastRenderedPageBreak/>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1F1860">
        <w:rPr>
          <w:rFonts w:ascii="Garamond" w:hAnsi="Garamond"/>
          <w:sz w:val="24"/>
          <w:szCs w:val="24"/>
        </w:rPr>
      </w:r>
      <w:r w:rsidR="001F1860">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 signataire</w:t>
      </w:r>
    </w:p>
    <w:p w14:paraId="213CF007" w14:textId="77777777" w:rsidR="009B1CD0" w:rsidRPr="000F4FD8" w:rsidRDefault="009B1CD0" w:rsidP="0083205E">
      <w:pPr>
        <w:tabs>
          <w:tab w:val="left" w:pos="851"/>
        </w:tabs>
        <w:jc w:val="both"/>
        <w:rPr>
          <w:rFonts w:ascii="Garamond" w:hAnsi="Garamond" w:cs="Arial"/>
          <w:sz w:val="24"/>
          <w:szCs w:val="24"/>
        </w:rPr>
      </w:pPr>
    </w:p>
    <w:p w14:paraId="39D0F93C" w14:textId="77777777" w:rsidR="009B1CD0" w:rsidRPr="000F4FD8" w:rsidRDefault="007D7A65" w:rsidP="0083205E">
      <w:pPr>
        <w:tabs>
          <w:tab w:val="left" w:pos="851"/>
        </w:tabs>
        <w:spacing w:before="120"/>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1F1860">
        <w:rPr>
          <w:rFonts w:ascii="Garamond" w:hAnsi="Garamond"/>
          <w:sz w:val="24"/>
          <w:szCs w:val="24"/>
        </w:rPr>
      </w:r>
      <w:r w:rsidR="001F1860">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w:t>
      </w:r>
      <w:proofErr w:type="gramStart"/>
      <w:r w:rsidR="009B1CD0" w:rsidRPr="000F4FD8">
        <w:rPr>
          <w:rFonts w:ascii="Garamond" w:hAnsi="Garamond" w:cs="Arial"/>
          <w:sz w:val="24"/>
          <w:szCs w:val="24"/>
        </w:rPr>
        <w:t>s’engage</w:t>
      </w:r>
      <w:proofErr w:type="gramEnd"/>
      <w:r w:rsidR="009B1CD0" w:rsidRPr="000F4FD8">
        <w:rPr>
          <w:rFonts w:ascii="Garamond" w:hAnsi="Garamond" w:cs="Arial"/>
          <w:sz w:val="24"/>
          <w:szCs w:val="24"/>
        </w:rPr>
        <w:t>, sur la base de son offre et pour son propre compte ;</w:t>
      </w:r>
    </w:p>
    <w:p w14:paraId="20F65195" w14:textId="77777777" w:rsidR="009B1CD0" w:rsidRPr="000F4FD8" w:rsidRDefault="009B1CD0" w:rsidP="00934503">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4A4925A" w14:textId="77777777" w:rsidR="009B1CD0" w:rsidRDefault="009B1CD0" w:rsidP="00CD46CC">
      <w:pPr>
        <w:tabs>
          <w:tab w:val="left" w:pos="851"/>
        </w:tabs>
        <w:jc w:val="both"/>
        <w:rPr>
          <w:rFonts w:ascii="Garamond" w:hAnsi="Garamond" w:cs="Arial"/>
          <w:sz w:val="24"/>
          <w:szCs w:val="24"/>
        </w:rPr>
      </w:pPr>
    </w:p>
    <w:p w14:paraId="588F5CA3" w14:textId="77777777" w:rsidR="00955E66" w:rsidRDefault="00955E66" w:rsidP="00CD46CC">
      <w:pPr>
        <w:tabs>
          <w:tab w:val="left" w:pos="851"/>
        </w:tabs>
        <w:jc w:val="both"/>
        <w:rPr>
          <w:rFonts w:ascii="Garamond" w:hAnsi="Garamond" w:cs="Arial"/>
          <w:sz w:val="24"/>
          <w:szCs w:val="24"/>
        </w:rPr>
      </w:pPr>
    </w:p>
    <w:p w14:paraId="0EE1C02B" w14:textId="77777777" w:rsidR="00955E66" w:rsidRPr="000F4FD8" w:rsidRDefault="00955E66" w:rsidP="00CD46CC">
      <w:pPr>
        <w:tabs>
          <w:tab w:val="left" w:pos="851"/>
        </w:tabs>
        <w:jc w:val="both"/>
        <w:rPr>
          <w:rFonts w:ascii="Garamond" w:hAnsi="Garamond" w:cs="Arial"/>
          <w:sz w:val="24"/>
          <w:szCs w:val="24"/>
        </w:rPr>
      </w:pPr>
    </w:p>
    <w:p w14:paraId="0595FB21" w14:textId="77777777" w:rsidR="00E2673A" w:rsidRDefault="00E2673A" w:rsidP="009B45B9">
      <w:pPr>
        <w:tabs>
          <w:tab w:val="left" w:pos="851"/>
        </w:tabs>
        <w:jc w:val="both"/>
        <w:rPr>
          <w:rFonts w:ascii="Garamond" w:hAnsi="Garamond" w:cs="Arial"/>
          <w:sz w:val="24"/>
          <w:szCs w:val="24"/>
        </w:rPr>
      </w:pPr>
    </w:p>
    <w:p w14:paraId="65CFDBBB" w14:textId="77777777" w:rsidR="00E2673A" w:rsidRPr="000F4FD8" w:rsidRDefault="00E2673A" w:rsidP="009B45B9">
      <w:pPr>
        <w:tabs>
          <w:tab w:val="left" w:pos="851"/>
        </w:tabs>
        <w:jc w:val="both"/>
        <w:rPr>
          <w:rFonts w:ascii="Garamond" w:hAnsi="Garamond" w:cs="Arial"/>
          <w:sz w:val="24"/>
          <w:szCs w:val="24"/>
        </w:rPr>
      </w:pPr>
    </w:p>
    <w:p w14:paraId="722D7E5B" w14:textId="77777777" w:rsidR="009B1CD0" w:rsidRPr="000F4FD8" w:rsidRDefault="009B1CD0" w:rsidP="009B45B9">
      <w:pPr>
        <w:tabs>
          <w:tab w:val="left" w:pos="851"/>
        </w:tabs>
        <w:jc w:val="both"/>
        <w:rPr>
          <w:rFonts w:ascii="Garamond" w:hAnsi="Garamond" w:cs="Arial"/>
          <w:sz w:val="24"/>
          <w:szCs w:val="24"/>
        </w:rPr>
      </w:pPr>
    </w:p>
    <w:p w14:paraId="565558B3" w14:textId="77777777" w:rsidR="009B1CD0" w:rsidRPr="000F4FD8" w:rsidRDefault="007D7A65" w:rsidP="009B45B9">
      <w:pPr>
        <w:tabs>
          <w:tab w:val="left" w:pos="851"/>
        </w:tabs>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1F1860">
        <w:rPr>
          <w:rFonts w:ascii="Garamond" w:hAnsi="Garamond"/>
          <w:sz w:val="24"/>
          <w:szCs w:val="24"/>
        </w:rPr>
      </w:r>
      <w:r w:rsidR="001F1860">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w:t>
      </w:r>
      <w:proofErr w:type="gramStart"/>
      <w:r w:rsidR="009B1CD0" w:rsidRPr="000F4FD8">
        <w:rPr>
          <w:rFonts w:ascii="Garamond" w:hAnsi="Garamond" w:cs="Arial"/>
          <w:sz w:val="24"/>
          <w:szCs w:val="24"/>
        </w:rPr>
        <w:t>engage</w:t>
      </w:r>
      <w:proofErr w:type="gramEnd"/>
      <w:r w:rsidR="009B1CD0" w:rsidRPr="000F4FD8">
        <w:rPr>
          <w:rFonts w:ascii="Garamond" w:hAnsi="Garamond" w:cs="Arial"/>
          <w:sz w:val="24"/>
          <w:szCs w:val="24"/>
        </w:rPr>
        <w:t xml:space="preserve"> la société ……………………… sur la base de son offre ;</w:t>
      </w:r>
    </w:p>
    <w:p w14:paraId="2338BDBF" w14:textId="77777777" w:rsidR="009B1CD0" w:rsidRPr="000F4FD8" w:rsidRDefault="009B1CD0" w:rsidP="009B45B9">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2D3FF62" w14:textId="77777777" w:rsidR="009B1CD0" w:rsidRPr="000F4FD8" w:rsidRDefault="009B1CD0" w:rsidP="009B45B9">
      <w:pPr>
        <w:tabs>
          <w:tab w:val="left" w:pos="851"/>
        </w:tabs>
        <w:jc w:val="both"/>
        <w:rPr>
          <w:rFonts w:ascii="Garamond" w:hAnsi="Garamond" w:cs="Arial"/>
          <w:sz w:val="24"/>
          <w:szCs w:val="24"/>
        </w:rPr>
      </w:pPr>
    </w:p>
    <w:p w14:paraId="29F938E1" w14:textId="77777777" w:rsidR="009B1CD0" w:rsidRDefault="009B1CD0" w:rsidP="009B45B9">
      <w:pPr>
        <w:tabs>
          <w:tab w:val="left" w:pos="851"/>
        </w:tabs>
        <w:jc w:val="both"/>
        <w:rPr>
          <w:rFonts w:ascii="Garamond" w:hAnsi="Garamond" w:cs="Arial"/>
          <w:sz w:val="24"/>
          <w:szCs w:val="24"/>
        </w:rPr>
      </w:pPr>
    </w:p>
    <w:p w14:paraId="5907E741" w14:textId="77777777" w:rsidR="00955E66" w:rsidRDefault="00955E66" w:rsidP="009B45B9">
      <w:pPr>
        <w:tabs>
          <w:tab w:val="left" w:pos="851"/>
        </w:tabs>
        <w:jc w:val="both"/>
        <w:rPr>
          <w:rFonts w:ascii="Garamond" w:hAnsi="Garamond" w:cs="Arial"/>
          <w:sz w:val="24"/>
          <w:szCs w:val="24"/>
        </w:rPr>
      </w:pPr>
    </w:p>
    <w:p w14:paraId="1F3F8873" w14:textId="77777777" w:rsidR="00955E66" w:rsidRDefault="00955E66" w:rsidP="009B45B9">
      <w:pPr>
        <w:tabs>
          <w:tab w:val="left" w:pos="851"/>
        </w:tabs>
        <w:jc w:val="both"/>
        <w:rPr>
          <w:rFonts w:ascii="Garamond" w:hAnsi="Garamond" w:cs="Arial"/>
          <w:sz w:val="24"/>
          <w:szCs w:val="24"/>
        </w:rPr>
      </w:pPr>
    </w:p>
    <w:p w14:paraId="63626377" w14:textId="77777777" w:rsidR="00E2673A" w:rsidRDefault="00E2673A" w:rsidP="009B45B9">
      <w:pPr>
        <w:tabs>
          <w:tab w:val="left" w:pos="851"/>
        </w:tabs>
        <w:jc w:val="both"/>
        <w:rPr>
          <w:rFonts w:ascii="Garamond" w:hAnsi="Garamond" w:cs="Arial"/>
          <w:sz w:val="24"/>
          <w:szCs w:val="24"/>
        </w:rPr>
      </w:pPr>
    </w:p>
    <w:p w14:paraId="508EB534" w14:textId="77777777" w:rsidR="00382D0A" w:rsidRDefault="00382D0A" w:rsidP="009B45B9">
      <w:pPr>
        <w:tabs>
          <w:tab w:val="left" w:pos="851"/>
        </w:tabs>
        <w:jc w:val="both"/>
        <w:rPr>
          <w:rFonts w:ascii="Garamond" w:hAnsi="Garamond" w:cs="Arial"/>
          <w:sz w:val="24"/>
          <w:szCs w:val="24"/>
        </w:rPr>
      </w:pPr>
    </w:p>
    <w:p w14:paraId="0DCA7817" w14:textId="77777777" w:rsidR="00382D0A" w:rsidRDefault="00382D0A" w:rsidP="009B45B9">
      <w:pPr>
        <w:tabs>
          <w:tab w:val="left" w:pos="851"/>
        </w:tabs>
        <w:jc w:val="both"/>
        <w:rPr>
          <w:rFonts w:ascii="Garamond" w:hAnsi="Garamond" w:cs="Arial"/>
          <w:sz w:val="24"/>
          <w:szCs w:val="24"/>
        </w:rPr>
      </w:pPr>
    </w:p>
    <w:p w14:paraId="2B6DC8EC" w14:textId="77777777" w:rsidR="00382D0A" w:rsidRPr="000F4FD8" w:rsidRDefault="00382D0A" w:rsidP="009B45B9">
      <w:pPr>
        <w:tabs>
          <w:tab w:val="left" w:pos="851"/>
        </w:tabs>
        <w:jc w:val="both"/>
        <w:rPr>
          <w:rFonts w:ascii="Garamond" w:hAnsi="Garamond" w:cs="Arial"/>
          <w:sz w:val="24"/>
          <w:szCs w:val="24"/>
        </w:rPr>
      </w:pPr>
    </w:p>
    <w:p w14:paraId="2DC1D2E9" w14:textId="77777777" w:rsidR="00955E66" w:rsidRPr="000F4FD8" w:rsidRDefault="00955E66" w:rsidP="009B45B9">
      <w:pPr>
        <w:tabs>
          <w:tab w:val="left" w:pos="851"/>
        </w:tabs>
        <w:jc w:val="both"/>
        <w:rPr>
          <w:rFonts w:ascii="Garamond" w:hAnsi="Garamond" w:cs="Arial"/>
          <w:sz w:val="24"/>
          <w:szCs w:val="24"/>
        </w:rPr>
      </w:pPr>
    </w:p>
    <w:p w14:paraId="7FC511ED" w14:textId="77777777" w:rsidR="009B1CD0" w:rsidRPr="000F4FD8" w:rsidRDefault="007D7A65" w:rsidP="009B45B9">
      <w:pPr>
        <w:pStyle w:val="fcase1ertab"/>
        <w:tabs>
          <w:tab w:val="left" w:pos="851"/>
        </w:tabs>
        <w:spacing w:before="120"/>
        <w:ind w:left="851" w:firstLine="0"/>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1F1860">
        <w:rPr>
          <w:rFonts w:ascii="Garamond" w:hAnsi="Garamond"/>
          <w:sz w:val="24"/>
          <w:szCs w:val="24"/>
        </w:rPr>
      </w:r>
      <w:r w:rsidR="001F1860">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L’ensemble des membres du groupement s’engagent, sur la base de l’offre du groupement ;</w:t>
      </w:r>
    </w:p>
    <w:p w14:paraId="464DB6C5" w14:textId="77777777" w:rsidR="009B1CD0" w:rsidRPr="000F4FD8" w:rsidRDefault="009B1CD0" w:rsidP="009B45B9">
      <w:pPr>
        <w:tabs>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F4FD8">
        <w:rPr>
          <w:rFonts w:ascii="Garamond" w:hAnsi="Garamond" w:cs="Arial"/>
          <w:i/>
          <w:iCs/>
          <w:sz w:val="24"/>
          <w:szCs w:val="24"/>
        </w:rPr>
        <w:t>]</w:t>
      </w:r>
    </w:p>
    <w:p w14:paraId="2E697F35" w14:textId="77777777" w:rsidR="009B1CD0" w:rsidRPr="000F4FD8" w:rsidRDefault="009B1CD0" w:rsidP="009B45B9">
      <w:pPr>
        <w:pStyle w:val="fcase1ertab"/>
        <w:tabs>
          <w:tab w:val="left" w:pos="851"/>
        </w:tabs>
        <w:ind w:left="0" w:firstLine="0"/>
        <w:rPr>
          <w:rFonts w:ascii="Garamond" w:hAnsi="Garamond" w:cs="Arial"/>
          <w:sz w:val="24"/>
          <w:szCs w:val="24"/>
        </w:rPr>
      </w:pPr>
    </w:p>
    <w:p w14:paraId="2041CD5A" w14:textId="77777777" w:rsidR="00955E66" w:rsidRDefault="00955E66" w:rsidP="00B32982">
      <w:pPr>
        <w:pStyle w:val="fcase1ertab"/>
        <w:tabs>
          <w:tab w:val="left" w:pos="851"/>
        </w:tabs>
        <w:ind w:left="0" w:firstLine="0"/>
        <w:jc w:val="left"/>
        <w:rPr>
          <w:rFonts w:ascii="Garamond" w:hAnsi="Garamond" w:cs="Arial"/>
          <w:sz w:val="24"/>
          <w:szCs w:val="24"/>
        </w:rPr>
      </w:pPr>
    </w:p>
    <w:p w14:paraId="34157380" w14:textId="77777777" w:rsidR="00382D0A" w:rsidRPr="000F4FD8" w:rsidRDefault="00382D0A" w:rsidP="00B32982">
      <w:pPr>
        <w:pStyle w:val="fcase1ertab"/>
        <w:tabs>
          <w:tab w:val="left" w:pos="851"/>
        </w:tabs>
        <w:ind w:left="0" w:firstLine="0"/>
        <w:jc w:val="left"/>
        <w:rPr>
          <w:rFonts w:ascii="Garamond" w:hAnsi="Garamond" w:cs="Arial"/>
          <w:sz w:val="24"/>
          <w:szCs w:val="24"/>
        </w:rPr>
      </w:pPr>
    </w:p>
    <w:p w14:paraId="35FCB976" w14:textId="58A10F28" w:rsidR="00853D5A" w:rsidRDefault="009B1CD0" w:rsidP="003E5503">
      <w:pPr>
        <w:pStyle w:val="fcase1ertab"/>
        <w:tabs>
          <w:tab w:val="left" w:pos="851"/>
        </w:tabs>
        <w:ind w:left="0" w:firstLine="0"/>
        <w:rPr>
          <w:rFonts w:ascii="Garamond" w:hAnsi="Garamond" w:cs="Arial"/>
          <w:b/>
          <w:sz w:val="24"/>
          <w:szCs w:val="24"/>
        </w:rPr>
      </w:pPr>
      <w:proofErr w:type="gramStart"/>
      <w:r w:rsidRPr="000F4FD8">
        <w:rPr>
          <w:rFonts w:ascii="Garamond" w:hAnsi="Garamond" w:cs="Arial"/>
          <w:sz w:val="24"/>
          <w:szCs w:val="24"/>
        </w:rPr>
        <w:t>à</w:t>
      </w:r>
      <w:proofErr w:type="gramEnd"/>
      <w:r w:rsidRPr="000F4FD8">
        <w:rPr>
          <w:rFonts w:ascii="Garamond" w:hAnsi="Garamond" w:cs="Arial"/>
          <w:sz w:val="24"/>
          <w:szCs w:val="24"/>
        </w:rPr>
        <w:t xml:space="preserve"> exécuter les prestations</w:t>
      </w:r>
      <w:r w:rsidR="004E6C9D">
        <w:rPr>
          <w:rFonts w:ascii="Garamond" w:hAnsi="Garamond" w:cs="Arial"/>
          <w:sz w:val="24"/>
          <w:szCs w:val="24"/>
        </w:rPr>
        <w:t xml:space="preserve"> demandées</w:t>
      </w:r>
      <w:r w:rsidR="00281455">
        <w:rPr>
          <w:rFonts w:ascii="Garamond" w:hAnsi="Garamond" w:cs="Arial"/>
          <w:sz w:val="24"/>
          <w:szCs w:val="24"/>
        </w:rPr>
        <w:t xml:space="preserve"> </w:t>
      </w:r>
      <w:r w:rsidR="00281455" w:rsidRPr="00272806">
        <w:rPr>
          <w:rFonts w:ascii="Garamond" w:hAnsi="Garamond" w:cs="Arial"/>
          <w:b/>
          <w:sz w:val="24"/>
          <w:szCs w:val="24"/>
        </w:rPr>
        <w:t>au taux de remise indiqué</w:t>
      </w:r>
      <w:r w:rsidR="00281455" w:rsidRPr="00A931BC">
        <w:rPr>
          <w:rFonts w:ascii="Garamond" w:hAnsi="Garamond" w:cs="Arial"/>
          <w:b/>
          <w:sz w:val="24"/>
          <w:szCs w:val="24"/>
        </w:rPr>
        <w:t xml:space="preserve"> au présent acte d’engagement.</w:t>
      </w:r>
    </w:p>
    <w:p w14:paraId="3B63B40B" w14:textId="198E53EF" w:rsidR="000A432A" w:rsidRDefault="000A432A" w:rsidP="003E5503">
      <w:pPr>
        <w:pStyle w:val="fcase1ertab"/>
        <w:tabs>
          <w:tab w:val="left" w:pos="851"/>
        </w:tabs>
        <w:ind w:left="0" w:firstLine="0"/>
        <w:rPr>
          <w:rFonts w:ascii="Garamond" w:hAnsi="Garamond" w:cs="Arial"/>
          <w:sz w:val="24"/>
          <w:szCs w:val="24"/>
          <w:u w:val="single"/>
        </w:rPr>
      </w:pPr>
    </w:p>
    <w:p w14:paraId="0436BB90" w14:textId="42C63E95" w:rsidR="00F4291E" w:rsidRDefault="00F4291E" w:rsidP="003E5503">
      <w:pPr>
        <w:pStyle w:val="fcase1ertab"/>
        <w:tabs>
          <w:tab w:val="left" w:pos="851"/>
        </w:tabs>
        <w:ind w:left="0" w:firstLine="0"/>
        <w:rPr>
          <w:rFonts w:ascii="Garamond" w:hAnsi="Garamond" w:cs="Arial"/>
          <w:sz w:val="24"/>
          <w:szCs w:val="24"/>
          <w:u w:val="single"/>
        </w:rPr>
      </w:pPr>
    </w:p>
    <w:p w14:paraId="4A5BA79B" w14:textId="3939B81B" w:rsidR="00F4291E" w:rsidRDefault="00F4291E" w:rsidP="003E5503">
      <w:pPr>
        <w:pStyle w:val="fcase1ertab"/>
        <w:tabs>
          <w:tab w:val="left" w:pos="851"/>
        </w:tabs>
        <w:ind w:left="0" w:firstLine="0"/>
        <w:rPr>
          <w:rFonts w:ascii="Garamond" w:hAnsi="Garamond" w:cs="Arial"/>
          <w:sz w:val="24"/>
          <w:szCs w:val="24"/>
          <w:u w:val="single"/>
        </w:rPr>
      </w:pPr>
    </w:p>
    <w:p w14:paraId="7658B2A1" w14:textId="43C9CDFD" w:rsidR="00F4291E" w:rsidRDefault="00F4291E" w:rsidP="003E5503">
      <w:pPr>
        <w:pStyle w:val="fcase1ertab"/>
        <w:tabs>
          <w:tab w:val="left" w:pos="851"/>
        </w:tabs>
        <w:ind w:left="0" w:firstLine="0"/>
        <w:rPr>
          <w:rFonts w:ascii="Garamond" w:hAnsi="Garamond" w:cs="Arial"/>
          <w:sz w:val="24"/>
          <w:szCs w:val="24"/>
          <w:u w:val="single"/>
        </w:rPr>
      </w:pPr>
    </w:p>
    <w:p w14:paraId="2FF0345C" w14:textId="2D1571E8" w:rsidR="00F4291E" w:rsidRDefault="00F4291E" w:rsidP="003E5503">
      <w:pPr>
        <w:pStyle w:val="fcase1ertab"/>
        <w:tabs>
          <w:tab w:val="left" w:pos="851"/>
        </w:tabs>
        <w:ind w:left="0" w:firstLine="0"/>
        <w:rPr>
          <w:rFonts w:ascii="Garamond" w:hAnsi="Garamond" w:cs="Arial"/>
          <w:sz w:val="24"/>
          <w:szCs w:val="24"/>
          <w:u w:val="single"/>
        </w:rPr>
      </w:pPr>
    </w:p>
    <w:p w14:paraId="2ABFABDF" w14:textId="163154A5" w:rsidR="00F4291E" w:rsidRDefault="00F4291E" w:rsidP="003E5503">
      <w:pPr>
        <w:pStyle w:val="fcase1ertab"/>
        <w:tabs>
          <w:tab w:val="left" w:pos="851"/>
        </w:tabs>
        <w:ind w:left="0" w:firstLine="0"/>
        <w:rPr>
          <w:rFonts w:ascii="Garamond" w:hAnsi="Garamond" w:cs="Arial"/>
          <w:sz w:val="24"/>
          <w:szCs w:val="24"/>
          <w:u w:val="single"/>
        </w:rPr>
      </w:pPr>
    </w:p>
    <w:p w14:paraId="7D88EE1E" w14:textId="0923ED3D" w:rsidR="00F4291E" w:rsidRDefault="00F4291E" w:rsidP="003E5503">
      <w:pPr>
        <w:pStyle w:val="fcase1ertab"/>
        <w:tabs>
          <w:tab w:val="left" w:pos="851"/>
        </w:tabs>
        <w:ind w:left="0" w:firstLine="0"/>
        <w:rPr>
          <w:rFonts w:ascii="Garamond" w:hAnsi="Garamond" w:cs="Arial"/>
          <w:sz w:val="24"/>
          <w:szCs w:val="24"/>
          <w:u w:val="single"/>
        </w:rPr>
      </w:pPr>
    </w:p>
    <w:p w14:paraId="4250E5D9" w14:textId="348E8183" w:rsidR="00F4291E" w:rsidRDefault="00F4291E" w:rsidP="003E5503">
      <w:pPr>
        <w:pStyle w:val="fcase1ertab"/>
        <w:tabs>
          <w:tab w:val="left" w:pos="851"/>
        </w:tabs>
        <w:ind w:left="0" w:firstLine="0"/>
        <w:rPr>
          <w:rFonts w:ascii="Garamond" w:hAnsi="Garamond" w:cs="Arial"/>
          <w:sz w:val="24"/>
          <w:szCs w:val="24"/>
          <w:u w:val="single"/>
        </w:rPr>
      </w:pPr>
    </w:p>
    <w:p w14:paraId="5A0B4399" w14:textId="7D2D2995" w:rsidR="00F4291E" w:rsidRDefault="00F4291E" w:rsidP="003E5503">
      <w:pPr>
        <w:pStyle w:val="fcase1ertab"/>
        <w:tabs>
          <w:tab w:val="left" w:pos="851"/>
        </w:tabs>
        <w:ind w:left="0" w:firstLine="0"/>
        <w:rPr>
          <w:rFonts w:ascii="Garamond" w:hAnsi="Garamond" w:cs="Arial"/>
          <w:sz w:val="24"/>
          <w:szCs w:val="24"/>
          <w:u w:val="single"/>
        </w:rPr>
      </w:pPr>
    </w:p>
    <w:p w14:paraId="48A133A3" w14:textId="6B46CD74" w:rsidR="00F4291E" w:rsidRDefault="00F4291E" w:rsidP="003E5503">
      <w:pPr>
        <w:pStyle w:val="fcase1ertab"/>
        <w:tabs>
          <w:tab w:val="left" w:pos="851"/>
        </w:tabs>
        <w:ind w:left="0" w:firstLine="0"/>
        <w:rPr>
          <w:rFonts w:ascii="Garamond" w:hAnsi="Garamond" w:cs="Arial"/>
          <w:sz w:val="24"/>
          <w:szCs w:val="24"/>
          <w:u w:val="single"/>
        </w:rPr>
      </w:pPr>
    </w:p>
    <w:p w14:paraId="1644C1CC" w14:textId="66CB5CE3" w:rsidR="00F4291E" w:rsidRDefault="00F4291E" w:rsidP="003E5503">
      <w:pPr>
        <w:pStyle w:val="fcase1ertab"/>
        <w:tabs>
          <w:tab w:val="left" w:pos="851"/>
        </w:tabs>
        <w:ind w:left="0" w:firstLine="0"/>
        <w:rPr>
          <w:rFonts w:ascii="Garamond" w:hAnsi="Garamond" w:cs="Arial"/>
          <w:sz w:val="24"/>
          <w:szCs w:val="24"/>
          <w:u w:val="single"/>
        </w:rPr>
      </w:pPr>
    </w:p>
    <w:p w14:paraId="22B76FFF" w14:textId="725042F4" w:rsidR="00F4291E" w:rsidRDefault="00F4291E" w:rsidP="003E5503">
      <w:pPr>
        <w:pStyle w:val="fcase1ertab"/>
        <w:tabs>
          <w:tab w:val="left" w:pos="851"/>
        </w:tabs>
        <w:ind w:left="0" w:firstLine="0"/>
        <w:rPr>
          <w:rFonts w:ascii="Garamond" w:hAnsi="Garamond" w:cs="Arial"/>
          <w:sz w:val="24"/>
          <w:szCs w:val="24"/>
          <w:u w:val="single"/>
        </w:rPr>
      </w:pPr>
    </w:p>
    <w:p w14:paraId="0C258920" w14:textId="170A351E" w:rsidR="00F4291E" w:rsidRDefault="00F4291E" w:rsidP="003E5503">
      <w:pPr>
        <w:pStyle w:val="fcase1ertab"/>
        <w:tabs>
          <w:tab w:val="left" w:pos="851"/>
        </w:tabs>
        <w:ind w:left="0" w:firstLine="0"/>
        <w:rPr>
          <w:rFonts w:ascii="Garamond" w:hAnsi="Garamond" w:cs="Arial"/>
          <w:sz w:val="24"/>
          <w:szCs w:val="24"/>
          <w:u w:val="single"/>
        </w:rPr>
      </w:pPr>
    </w:p>
    <w:p w14:paraId="7DA484FB" w14:textId="2B8E7D28" w:rsidR="00F4291E" w:rsidRDefault="00F4291E" w:rsidP="003E5503">
      <w:pPr>
        <w:pStyle w:val="fcase1ertab"/>
        <w:tabs>
          <w:tab w:val="left" w:pos="851"/>
        </w:tabs>
        <w:ind w:left="0" w:firstLine="0"/>
        <w:rPr>
          <w:rFonts w:ascii="Garamond" w:hAnsi="Garamond" w:cs="Arial"/>
          <w:sz w:val="24"/>
          <w:szCs w:val="24"/>
          <w:u w:val="single"/>
        </w:rPr>
      </w:pPr>
    </w:p>
    <w:p w14:paraId="146437A2" w14:textId="63B6FBFE" w:rsidR="00F4291E" w:rsidRDefault="00F4291E" w:rsidP="003E5503">
      <w:pPr>
        <w:pStyle w:val="fcase1ertab"/>
        <w:tabs>
          <w:tab w:val="left" w:pos="851"/>
        </w:tabs>
        <w:ind w:left="0" w:firstLine="0"/>
        <w:rPr>
          <w:rFonts w:ascii="Garamond" w:hAnsi="Garamond" w:cs="Arial"/>
          <w:sz w:val="24"/>
          <w:szCs w:val="24"/>
          <w:u w:val="single"/>
        </w:rPr>
      </w:pPr>
    </w:p>
    <w:p w14:paraId="7DEE3DAD" w14:textId="11B15DE0" w:rsidR="00F4291E" w:rsidRDefault="00F4291E" w:rsidP="003E5503">
      <w:pPr>
        <w:pStyle w:val="fcase1ertab"/>
        <w:tabs>
          <w:tab w:val="left" w:pos="851"/>
        </w:tabs>
        <w:ind w:left="0" w:firstLine="0"/>
        <w:rPr>
          <w:rFonts w:ascii="Garamond" w:hAnsi="Garamond" w:cs="Arial"/>
          <w:sz w:val="24"/>
          <w:szCs w:val="24"/>
          <w:u w:val="single"/>
        </w:rPr>
      </w:pPr>
    </w:p>
    <w:p w14:paraId="5C6B0814" w14:textId="1121DFD4" w:rsidR="00281455" w:rsidRDefault="00281455" w:rsidP="003E5503">
      <w:pPr>
        <w:pStyle w:val="fcase1ertab"/>
        <w:tabs>
          <w:tab w:val="left" w:pos="851"/>
        </w:tabs>
        <w:ind w:left="0" w:firstLine="0"/>
        <w:rPr>
          <w:rFonts w:ascii="Garamond" w:hAnsi="Garamond" w:cs="Arial"/>
          <w:sz w:val="24"/>
          <w:szCs w:val="24"/>
          <w:u w:val="single"/>
        </w:rPr>
      </w:pPr>
    </w:p>
    <w:p w14:paraId="5B948575" w14:textId="77777777" w:rsidR="00281455" w:rsidRDefault="00281455" w:rsidP="003E5503">
      <w:pPr>
        <w:pStyle w:val="fcase1ertab"/>
        <w:tabs>
          <w:tab w:val="left" w:pos="851"/>
        </w:tabs>
        <w:ind w:left="0" w:firstLine="0"/>
        <w:rPr>
          <w:rFonts w:ascii="Garamond" w:hAnsi="Garamond" w:cs="Arial"/>
          <w:sz w:val="24"/>
          <w:szCs w:val="24"/>
          <w:u w:val="single"/>
        </w:rPr>
      </w:pPr>
    </w:p>
    <w:p w14:paraId="022D8871" w14:textId="27D803DC" w:rsidR="00F4291E" w:rsidRDefault="00F4291E" w:rsidP="003E5503">
      <w:pPr>
        <w:pStyle w:val="fcase1ertab"/>
        <w:tabs>
          <w:tab w:val="left" w:pos="851"/>
        </w:tabs>
        <w:ind w:left="0" w:firstLine="0"/>
        <w:rPr>
          <w:rFonts w:ascii="Garamond" w:hAnsi="Garamond" w:cs="Arial"/>
          <w:sz w:val="24"/>
          <w:szCs w:val="24"/>
          <w:u w:val="single"/>
        </w:rPr>
      </w:pPr>
    </w:p>
    <w:p w14:paraId="2518DA3B" w14:textId="4578C29B" w:rsidR="00F4291E" w:rsidRDefault="00F4291E" w:rsidP="003E5503">
      <w:pPr>
        <w:pStyle w:val="fcase1ertab"/>
        <w:tabs>
          <w:tab w:val="left" w:pos="851"/>
        </w:tabs>
        <w:ind w:left="0" w:firstLine="0"/>
        <w:rPr>
          <w:rFonts w:ascii="Garamond" w:hAnsi="Garamond" w:cs="Arial"/>
          <w:sz w:val="24"/>
          <w:szCs w:val="24"/>
          <w:u w:val="single"/>
        </w:rPr>
      </w:pPr>
    </w:p>
    <w:p w14:paraId="44CE7E7D" w14:textId="40D75482" w:rsidR="00F4291E" w:rsidRDefault="00F4291E" w:rsidP="003E5503">
      <w:pPr>
        <w:pStyle w:val="fcase1ertab"/>
        <w:tabs>
          <w:tab w:val="left" w:pos="851"/>
        </w:tabs>
        <w:ind w:left="0" w:firstLine="0"/>
        <w:rPr>
          <w:rFonts w:ascii="Garamond" w:hAnsi="Garamond" w:cs="Arial"/>
          <w:sz w:val="24"/>
          <w:szCs w:val="24"/>
          <w:u w:val="single"/>
        </w:rPr>
      </w:pPr>
    </w:p>
    <w:p w14:paraId="1FD1C390" w14:textId="4D4837F7" w:rsidR="00F4291E" w:rsidRDefault="00F4291E" w:rsidP="003E5503">
      <w:pPr>
        <w:pStyle w:val="fcase1ertab"/>
        <w:tabs>
          <w:tab w:val="left" w:pos="851"/>
        </w:tabs>
        <w:ind w:left="0" w:firstLine="0"/>
        <w:rPr>
          <w:rFonts w:ascii="Garamond" w:hAnsi="Garamond" w:cs="Arial"/>
          <w:sz w:val="24"/>
          <w:szCs w:val="24"/>
          <w:u w:val="single"/>
        </w:rPr>
      </w:pPr>
    </w:p>
    <w:p w14:paraId="6697D199" w14:textId="6950D6BC" w:rsidR="00F4291E" w:rsidRDefault="00F4291E" w:rsidP="003E5503">
      <w:pPr>
        <w:pStyle w:val="fcase1ertab"/>
        <w:tabs>
          <w:tab w:val="left" w:pos="851"/>
        </w:tabs>
        <w:ind w:left="0" w:firstLine="0"/>
        <w:rPr>
          <w:rFonts w:ascii="Garamond" w:hAnsi="Garamond" w:cs="Arial"/>
          <w:sz w:val="24"/>
          <w:szCs w:val="24"/>
          <w:u w:val="single"/>
        </w:rPr>
      </w:pPr>
    </w:p>
    <w:p w14:paraId="5D4AE9AC" w14:textId="1DF36399" w:rsidR="00F4291E" w:rsidRDefault="00F4291E" w:rsidP="003E5503">
      <w:pPr>
        <w:pStyle w:val="fcase1ertab"/>
        <w:tabs>
          <w:tab w:val="left" w:pos="851"/>
        </w:tabs>
        <w:ind w:left="0" w:firstLine="0"/>
        <w:rPr>
          <w:rFonts w:ascii="Garamond" w:hAnsi="Garamond" w:cs="Arial"/>
          <w:sz w:val="24"/>
          <w:szCs w:val="24"/>
          <w:u w:val="single"/>
        </w:rPr>
      </w:pPr>
    </w:p>
    <w:p w14:paraId="1D409E94" w14:textId="53105DDE" w:rsidR="00F4291E" w:rsidRDefault="00F4291E" w:rsidP="003E5503">
      <w:pPr>
        <w:pStyle w:val="fcase1ertab"/>
        <w:tabs>
          <w:tab w:val="left" w:pos="851"/>
        </w:tabs>
        <w:ind w:left="0" w:firstLine="0"/>
        <w:rPr>
          <w:rFonts w:ascii="Garamond" w:hAnsi="Garamond" w:cs="Arial"/>
          <w:sz w:val="24"/>
          <w:szCs w:val="24"/>
          <w:u w:val="single"/>
        </w:rPr>
      </w:pPr>
    </w:p>
    <w:p w14:paraId="35EE0024" w14:textId="77777777" w:rsidR="00F4291E" w:rsidRDefault="00F4291E" w:rsidP="003E5503">
      <w:pPr>
        <w:pStyle w:val="fcase1ertab"/>
        <w:tabs>
          <w:tab w:val="left" w:pos="851"/>
        </w:tabs>
        <w:ind w:left="0" w:firstLine="0"/>
        <w:rPr>
          <w:rFonts w:ascii="Garamond" w:hAnsi="Garamond" w:cs="Arial"/>
          <w:sz w:val="24"/>
          <w:szCs w:val="24"/>
          <w:u w:val="single"/>
        </w:rPr>
      </w:pPr>
    </w:p>
    <w:p w14:paraId="1A0FEDFB" w14:textId="77777777" w:rsidR="009B1CD0" w:rsidRPr="000F4FD8" w:rsidRDefault="009B1CD0" w:rsidP="009B45B9">
      <w:pPr>
        <w:tabs>
          <w:tab w:val="left" w:pos="851"/>
          <w:tab w:val="left" w:pos="6237"/>
        </w:tabs>
        <w:rPr>
          <w:rFonts w:ascii="Garamond" w:hAnsi="Garamond" w:cs="Arial"/>
          <w:b/>
          <w:iCs/>
          <w:sz w:val="24"/>
          <w:szCs w:val="24"/>
        </w:rPr>
      </w:pPr>
      <w:r w:rsidRPr="000F4FD8">
        <w:rPr>
          <w:rFonts w:ascii="Garamond" w:hAnsi="Garamond" w:cs="Arial"/>
          <w:b/>
          <w:sz w:val="24"/>
          <w:szCs w:val="24"/>
        </w:rPr>
        <w:t xml:space="preserve">B2 </w:t>
      </w:r>
      <w:r w:rsidR="0021797C" w:rsidRPr="000F4FD8">
        <w:rPr>
          <w:rFonts w:ascii="Garamond" w:hAnsi="Garamond" w:cs="Arial"/>
          <w:b/>
          <w:sz w:val="24"/>
          <w:szCs w:val="24"/>
        </w:rPr>
        <w:t>–</w:t>
      </w:r>
      <w:r w:rsidRPr="000F4FD8">
        <w:rPr>
          <w:rFonts w:ascii="Garamond" w:hAnsi="Garamond" w:cs="Arial"/>
          <w:b/>
          <w:sz w:val="24"/>
          <w:szCs w:val="24"/>
        </w:rPr>
        <w:t xml:space="preserve"> </w:t>
      </w:r>
      <w:r w:rsidR="0021797C" w:rsidRPr="000F4FD8">
        <w:rPr>
          <w:rFonts w:ascii="Garamond" w:hAnsi="Garamond" w:cs="Arial"/>
          <w:b/>
          <w:sz w:val="24"/>
          <w:szCs w:val="24"/>
        </w:rPr>
        <w:t>Nature du groupement et</w:t>
      </w:r>
      <w:r w:rsidR="00036500" w:rsidRPr="000F4FD8">
        <w:rPr>
          <w:rFonts w:ascii="Garamond" w:hAnsi="Garamond" w:cs="Arial"/>
          <w:b/>
          <w:sz w:val="24"/>
          <w:szCs w:val="24"/>
        </w:rPr>
        <w:t>,</w:t>
      </w:r>
      <w:r w:rsidR="0021797C" w:rsidRPr="000F4FD8">
        <w:rPr>
          <w:rFonts w:ascii="Garamond" w:hAnsi="Garamond" w:cs="Arial"/>
          <w:b/>
          <w:sz w:val="24"/>
          <w:szCs w:val="24"/>
        </w:rPr>
        <w:t xml:space="preserve"> </w:t>
      </w:r>
      <w:r w:rsidR="00036500" w:rsidRPr="000F4FD8">
        <w:rPr>
          <w:rFonts w:ascii="Garamond" w:hAnsi="Garamond" w:cs="Arial"/>
          <w:b/>
          <w:sz w:val="24"/>
          <w:szCs w:val="24"/>
        </w:rPr>
        <w:t>en cas de groupement conjoint,</w:t>
      </w:r>
      <w:r w:rsidR="00036500" w:rsidRPr="000F4FD8" w:rsidDel="0021797C">
        <w:rPr>
          <w:rFonts w:ascii="Garamond" w:hAnsi="Garamond" w:cs="Arial"/>
          <w:b/>
          <w:sz w:val="24"/>
          <w:szCs w:val="24"/>
        </w:rPr>
        <w:t xml:space="preserve"> </w:t>
      </w:r>
      <w:r w:rsidR="0021797C" w:rsidRPr="000F4FD8">
        <w:rPr>
          <w:rFonts w:ascii="Garamond" w:hAnsi="Garamond" w:cs="Arial"/>
          <w:b/>
          <w:sz w:val="24"/>
          <w:szCs w:val="24"/>
        </w:rPr>
        <w:t>r</w:t>
      </w:r>
      <w:r w:rsidRPr="000F4FD8">
        <w:rPr>
          <w:rFonts w:ascii="Garamond" w:hAnsi="Garamond" w:cs="Arial"/>
          <w:b/>
          <w:sz w:val="24"/>
          <w:szCs w:val="24"/>
        </w:rPr>
        <w:t>épartition des prestations</w:t>
      </w:r>
      <w:r w:rsidRPr="000F4FD8">
        <w:rPr>
          <w:rFonts w:ascii="Garamond" w:hAnsi="Garamond" w:cs="Arial"/>
          <w:b/>
          <w:iCs/>
          <w:sz w:val="24"/>
          <w:szCs w:val="24"/>
        </w:rPr>
        <w:t> :</w:t>
      </w:r>
    </w:p>
    <w:p w14:paraId="70297BDD" w14:textId="77777777" w:rsidR="00354C04" w:rsidRPr="000F4FD8" w:rsidRDefault="00354C04" w:rsidP="009B45B9">
      <w:pPr>
        <w:pStyle w:val="fcase1ertab"/>
        <w:tabs>
          <w:tab w:val="left" w:pos="851"/>
        </w:tabs>
        <w:rPr>
          <w:rFonts w:ascii="Garamond" w:hAnsi="Garamond" w:cs="Arial"/>
          <w:sz w:val="24"/>
          <w:szCs w:val="24"/>
        </w:rPr>
      </w:pPr>
      <w:r w:rsidRPr="000F4FD8">
        <w:rPr>
          <w:rFonts w:ascii="Garamond" w:hAnsi="Garamond" w:cs="Arial"/>
          <w:i/>
          <w:iCs/>
          <w:sz w:val="24"/>
          <w:szCs w:val="24"/>
        </w:rPr>
        <w:t>(</w:t>
      </w:r>
      <w:proofErr w:type="gramStart"/>
      <w:r w:rsidRPr="000F4FD8">
        <w:rPr>
          <w:rFonts w:ascii="Garamond" w:hAnsi="Garamond" w:cs="Arial"/>
          <w:i/>
          <w:iCs/>
          <w:sz w:val="24"/>
          <w:szCs w:val="24"/>
        </w:rPr>
        <w:t>en</w:t>
      </w:r>
      <w:proofErr w:type="gramEnd"/>
      <w:r w:rsidRPr="000F4FD8">
        <w:rPr>
          <w:rFonts w:ascii="Garamond" w:hAnsi="Garamond" w:cs="Arial"/>
          <w:i/>
          <w:iCs/>
          <w:sz w:val="24"/>
          <w:szCs w:val="24"/>
        </w:rPr>
        <w:t xml:space="preserve"> cas de groupement d’opérateurs économiques.)</w:t>
      </w:r>
    </w:p>
    <w:p w14:paraId="0281CAA5" w14:textId="77777777" w:rsidR="00036500" w:rsidRPr="000F4FD8" w:rsidRDefault="00036500" w:rsidP="009B45B9">
      <w:pPr>
        <w:tabs>
          <w:tab w:val="left" w:pos="851"/>
          <w:tab w:val="left" w:pos="6237"/>
        </w:tabs>
        <w:rPr>
          <w:rFonts w:ascii="Garamond" w:hAnsi="Garamond" w:cs="Arial"/>
          <w:i/>
          <w:iCs/>
          <w:sz w:val="24"/>
          <w:szCs w:val="24"/>
        </w:rPr>
      </w:pPr>
    </w:p>
    <w:p w14:paraId="4847CB12" w14:textId="77777777" w:rsidR="0021797C" w:rsidRPr="000F4FD8" w:rsidRDefault="0021797C" w:rsidP="009B45B9">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Pour l’exécution du marché ou de l’accord-cadre, le groupement </w:t>
      </w:r>
      <w:r w:rsidR="00036500" w:rsidRPr="000F4FD8">
        <w:rPr>
          <w:rFonts w:ascii="Garamond" w:hAnsi="Garamond" w:cs="Arial"/>
          <w:sz w:val="24"/>
          <w:szCs w:val="24"/>
        </w:rPr>
        <w:t>d’opérateurs économiques est</w:t>
      </w:r>
      <w:r w:rsidRPr="000F4FD8">
        <w:rPr>
          <w:rFonts w:ascii="Garamond" w:hAnsi="Garamond" w:cs="Arial"/>
          <w:sz w:val="24"/>
          <w:szCs w:val="24"/>
        </w:rPr>
        <w:t> :</w:t>
      </w:r>
    </w:p>
    <w:p w14:paraId="0546550D" w14:textId="77777777" w:rsidR="00036500" w:rsidRPr="000F4FD8" w:rsidRDefault="00036500" w:rsidP="009B45B9">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7639803A" w14:textId="77777777" w:rsidR="00354C04" w:rsidRPr="000F4FD8" w:rsidRDefault="00354C04" w:rsidP="009B45B9">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1F1860">
        <w:rPr>
          <w:rFonts w:ascii="Garamond" w:hAnsi="Garamond"/>
          <w:sz w:val="24"/>
          <w:szCs w:val="24"/>
        </w:rPr>
      </w:r>
      <w:r w:rsidR="001F1860">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proofErr w:type="gramStart"/>
      <w:r w:rsidRPr="000F4FD8">
        <w:rPr>
          <w:rFonts w:ascii="Garamond" w:hAnsi="Garamond" w:cs="Arial"/>
          <w:sz w:val="24"/>
          <w:szCs w:val="24"/>
        </w:rPr>
        <w:t>conjoint</w:t>
      </w:r>
      <w:proofErr w:type="gramEnd"/>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1F1860">
        <w:rPr>
          <w:rFonts w:ascii="Garamond" w:hAnsi="Garamond"/>
          <w:sz w:val="24"/>
          <w:szCs w:val="24"/>
        </w:rPr>
      </w:r>
      <w:r w:rsidR="001F1860">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16F92D3B" w14:textId="77777777" w:rsidR="00354C04" w:rsidRPr="000F4FD8" w:rsidRDefault="00354C04" w:rsidP="009B45B9">
      <w:pPr>
        <w:pStyle w:val="fcase1ertab"/>
        <w:tabs>
          <w:tab w:val="clear" w:pos="426"/>
          <w:tab w:val="left" w:pos="851"/>
        </w:tabs>
        <w:spacing w:before="120"/>
        <w:ind w:left="0" w:firstLine="0"/>
        <w:rPr>
          <w:rFonts w:ascii="Garamond" w:hAnsi="Garamond" w:cs="Arial"/>
          <w:sz w:val="24"/>
          <w:szCs w:val="24"/>
        </w:rPr>
      </w:pPr>
    </w:p>
    <w:p w14:paraId="7048E328" w14:textId="77777777" w:rsidR="009B1CD0" w:rsidRDefault="009B1CD0" w:rsidP="006C4338">
      <w:pPr>
        <w:tabs>
          <w:tab w:val="left" w:pos="851"/>
        </w:tabs>
        <w:spacing w:before="120"/>
        <w:jc w:val="both"/>
        <w:rPr>
          <w:rFonts w:ascii="Garamond" w:hAnsi="Garamond" w:cs="Arial"/>
          <w:i/>
          <w:iCs/>
          <w:sz w:val="24"/>
          <w:szCs w:val="24"/>
        </w:rPr>
      </w:pPr>
      <w:r w:rsidRPr="000F4FD8">
        <w:rPr>
          <w:rFonts w:ascii="Garamond" w:hAnsi="Garamond" w:cs="Arial"/>
          <w:i/>
          <w:iCs/>
          <w:sz w:val="24"/>
          <w:szCs w:val="24"/>
        </w:rPr>
        <w:t>(Les membres du groupement conjoint indiquent dans le tableau ci-dessous la répartition des prestations que chacun d</w:t>
      </w:r>
      <w:r w:rsidR="00022B6F">
        <w:rPr>
          <w:rFonts w:ascii="Garamond" w:hAnsi="Garamond" w:cs="Arial"/>
          <w:i/>
          <w:iCs/>
          <w:sz w:val="24"/>
          <w:szCs w:val="24"/>
        </w:rPr>
        <w:t>’entre eux s’engage à réaliser.)</w:t>
      </w:r>
    </w:p>
    <w:p w14:paraId="373F749C" w14:textId="77777777" w:rsidR="00022B6F" w:rsidRPr="000F4FD8" w:rsidRDefault="00022B6F" w:rsidP="006C4338">
      <w:pPr>
        <w:tabs>
          <w:tab w:val="left" w:pos="851"/>
        </w:tabs>
        <w:spacing w:before="120"/>
        <w:jc w:val="both"/>
        <w:rPr>
          <w:rFonts w:ascii="Garamond" w:hAnsi="Garamond" w:cs="Arial"/>
          <w:b/>
          <w:bCs/>
          <w:sz w:val="24"/>
          <w:szCs w:val="24"/>
        </w:rPr>
      </w:pPr>
    </w:p>
    <w:tbl>
      <w:tblPr>
        <w:tblW w:w="0" w:type="auto"/>
        <w:tblInd w:w="-40" w:type="dxa"/>
        <w:tblLayout w:type="fixed"/>
        <w:tblLook w:val="0000" w:firstRow="0" w:lastRow="0" w:firstColumn="0" w:lastColumn="0" w:noHBand="0" w:noVBand="0"/>
      </w:tblPr>
      <w:tblGrid>
        <w:gridCol w:w="4503"/>
        <w:gridCol w:w="3685"/>
        <w:gridCol w:w="2348"/>
      </w:tblGrid>
      <w:tr w:rsidR="009B1CD0" w:rsidRPr="000F4FD8" w14:paraId="215C187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86960E9" w14:textId="77777777" w:rsidR="009B1CD0" w:rsidRPr="000F4FD8" w:rsidRDefault="009B1CD0" w:rsidP="006F3DF9">
            <w:pPr>
              <w:tabs>
                <w:tab w:val="left" w:pos="851"/>
              </w:tabs>
              <w:jc w:val="center"/>
              <w:rPr>
                <w:rFonts w:ascii="Garamond" w:hAnsi="Garamond" w:cs="Arial"/>
                <w:b/>
                <w:sz w:val="24"/>
                <w:szCs w:val="24"/>
              </w:rPr>
            </w:pPr>
            <w:r w:rsidRPr="000F4FD8">
              <w:rPr>
                <w:rFonts w:ascii="Garamond" w:hAnsi="Garamond" w:cs="Arial"/>
                <w:b/>
                <w:sz w:val="24"/>
                <w:szCs w:val="24"/>
              </w:rPr>
              <w:t xml:space="preserve">Désignation des membres </w:t>
            </w:r>
          </w:p>
          <w:p w14:paraId="1DB79520" w14:textId="77777777" w:rsidR="009B1CD0" w:rsidRPr="000F4FD8" w:rsidRDefault="009B1CD0" w:rsidP="005846FB">
            <w:pPr>
              <w:tabs>
                <w:tab w:val="left" w:pos="851"/>
              </w:tabs>
              <w:jc w:val="center"/>
              <w:rPr>
                <w:rFonts w:ascii="Garamond" w:hAnsi="Garamond"/>
                <w:b/>
                <w:sz w:val="24"/>
                <w:szCs w:val="24"/>
              </w:rPr>
            </w:pPr>
            <w:proofErr w:type="gramStart"/>
            <w:r w:rsidRPr="000F4FD8">
              <w:rPr>
                <w:rFonts w:ascii="Garamond" w:hAnsi="Garamond" w:cs="Arial"/>
                <w:b/>
                <w:sz w:val="24"/>
                <w:szCs w:val="24"/>
              </w:rPr>
              <w:t>du</w:t>
            </w:r>
            <w:proofErr w:type="gramEnd"/>
            <w:r w:rsidRPr="000F4FD8">
              <w:rPr>
                <w:rFonts w:ascii="Garamond" w:hAnsi="Garamond" w:cs="Arial"/>
                <w:b/>
                <w:sz w:val="24"/>
                <w:szCs w:val="24"/>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E0B53B" w14:textId="77777777" w:rsidR="009B1CD0" w:rsidRPr="000F4FD8" w:rsidRDefault="009B1CD0" w:rsidP="005846FB">
            <w:pPr>
              <w:pStyle w:val="Titre5"/>
              <w:tabs>
                <w:tab w:val="left" w:pos="851"/>
              </w:tabs>
              <w:ind w:left="0" w:hanging="1008"/>
              <w:jc w:val="center"/>
              <w:rPr>
                <w:rFonts w:ascii="Garamond" w:hAnsi="Garamond"/>
                <w:b/>
                <w:i w:val="0"/>
                <w:sz w:val="24"/>
                <w:szCs w:val="24"/>
              </w:rPr>
            </w:pPr>
            <w:r w:rsidRPr="000F4FD8">
              <w:rPr>
                <w:rFonts w:ascii="Garamond" w:hAnsi="Garamond"/>
                <w:b/>
                <w:i w:val="0"/>
                <w:sz w:val="24"/>
                <w:szCs w:val="24"/>
              </w:rPr>
              <w:t>Prestations exécutées par les membres</w:t>
            </w:r>
          </w:p>
          <w:p w14:paraId="159572A6" w14:textId="77777777" w:rsidR="009B1CD0" w:rsidRPr="000F4FD8" w:rsidRDefault="009B1CD0" w:rsidP="005846FB">
            <w:pPr>
              <w:pStyle w:val="Titre5"/>
              <w:tabs>
                <w:tab w:val="left" w:pos="851"/>
              </w:tabs>
              <w:ind w:left="0" w:hanging="1008"/>
              <w:jc w:val="center"/>
              <w:rPr>
                <w:rFonts w:ascii="Garamond" w:hAnsi="Garamond"/>
                <w:b/>
                <w:sz w:val="24"/>
                <w:szCs w:val="24"/>
              </w:rPr>
            </w:pPr>
            <w:proofErr w:type="gramStart"/>
            <w:r w:rsidRPr="000F4FD8">
              <w:rPr>
                <w:rFonts w:ascii="Garamond" w:hAnsi="Garamond"/>
                <w:b/>
                <w:i w:val="0"/>
                <w:sz w:val="24"/>
                <w:szCs w:val="24"/>
              </w:rPr>
              <w:t>du</w:t>
            </w:r>
            <w:proofErr w:type="gramEnd"/>
            <w:r w:rsidRPr="000F4FD8">
              <w:rPr>
                <w:rFonts w:ascii="Garamond" w:hAnsi="Garamond"/>
                <w:b/>
                <w:i w:val="0"/>
                <w:sz w:val="24"/>
                <w:szCs w:val="24"/>
              </w:rPr>
              <w:t xml:space="preserve"> groupement conjoint</w:t>
            </w:r>
          </w:p>
        </w:tc>
      </w:tr>
      <w:tr w:rsidR="009B1CD0" w:rsidRPr="000F4FD8" w14:paraId="4209D1E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5230549" w14:textId="77777777" w:rsidR="009B1CD0" w:rsidRPr="000F4FD8" w:rsidRDefault="009B1CD0" w:rsidP="009B45B9">
            <w:pPr>
              <w:tabs>
                <w:tab w:val="left" w:pos="851"/>
              </w:tabs>
              <w:snapToGrid w:val="0"/>
              <w:jc w:val="center"/>
              <w:rPr>
                <w:rFonts w:ascii="Garamond" w:hAnsi="Garamond" w:cs="Arial"/>
                <w:b/>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0B8EB7FC"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34F8B0"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 xml:space="preserve">Montant HT </w:t>
            </w:r>
          </w:p>
          <w:p w14:paraId="74357657" w14:textId="77777777" w:rsidR="009B1CD0" w:rsidRPr="000F4FD8" w:rsidRDefault="009B1CD0" w:rsidP="009B45B9">
            <w:pPr>
              <w:tabs>
                <w:tab w:val="left" w:pos="851"/>
              </w:tabs>
              <w:jc w:val="center"/>
              <w:rPr>
                <w:rFonts w:ascii="Garamond" w:hAnsi="Garamond" w:cs="Arial"/>
                <w:sz w:val="24"/>
                <w:szCs w:val="24"/>
              </w:rPr>
            </w:pPr>
            <w:proofErr w:type="gramStart"/>
            <w:r w:rsidRPr="000F4FD8">
              <w:rPr>
                <w:rFonts w:ascii="Garamond" w:hAnsi="Garamond" w:cs="Arial"/>
                <w:b/>
                <w:sz w:val="24"/>
                <w:szCs w:val="24"/>
              </w:rPr>
              <w:t>de</w:t>
            </w:r>
            <w:proofErr w:type="gramEnd"/>
            <w:r w:rsidRPr="000F4FD8">
              <w:rPr>
                <w:rFonts w:ascii="Garamond" w:hAnsi="Garamond" w:cs="Arial"/>
                <w:b/>
                <w:sz w:val="24"/>
                <w:szCs w:val="24"/>
              </w:rPr>
              <w:t xml:space="preserve"> la prestation</w:t>
            </w:r>
          </w:p>
        </w:tc>
      </w:tr>
      <w:tr w:rsidR="009B1CD0" w:rsidRPr="000F4FD8" w14:paraId="43E58026" w14:textId="77777777">
        <w:trPr>
          <w:trHeight w:val="1021"/>
        </w:trPr>
        <w:tc>
          <w:tcPr>
            <w:tcW w:w="4503" w:type="dxa"/>
            <w:tcBorders>
              <w:top w:val="single" w:sz="4" w:space="0" w:color="000000"/>
              <w:left w:val="single" w:sz="4" w:space="0" w:color="000000"/>
            </w:tcBorders>
            <w:shd w:val="clear" w:color="auto" w:fill="CCFFFF"/>
          </w:tcPr>
          <w:p w14:paraId="0DC767B6"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top w:val="single" w:sz="4" w:space="0" w:color="000000"/>
              <w:left w:val="single" w:sz="4" w:space="0" w:color="000000"/>
            </w:tcBorders>
            <w:shd w:val="clear" w:color="auto" w:fill="CCFFFF"/>
          </w:tcPr>
          <w:p w14:paraId="35E27933"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4C506953"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7AECC5A3" w14:textId="77777777">
        <w:trPr>
          <w:trHeight w:val="1021"/>
        </w:trPr>
        <w:tc>
          <w:tcPr>
            <w:tcW w:w="4503" w:type="dxa"/>
            <w:tcBorders>
              <w:left w:val="single" w:sz="4" w:space="0" w:color="000000"/>
            </w:tcBorders>
            <w:shd w:val="clear" w:color="auto" w:fill="auto"/>
          </w:tcPr>
          <w:p w14:paraId="56721A54"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tcBorders>
            <w:shd w:val="clear" w:color="auto" w:fill="auto"/>
          </w:tcPr>
          <w:p w14:paraId="7268F143"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right w:val="single" w:sz="4" w:space="0" w:color="000000"/>
            </w:tcBorders>
            <w:shd w:val="clear" w:color="auto" w:fill="auto"/>
          </w:tcPr>
          <w:p w14:paraId="3EFC94FF"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6104493D" w14:textId="77777777">
        <w:trPr>
          <w:trHeight w:val="1021"/>
        </w:trPr>
        <w:tc>
          <w:tcPr>
            <w:tcW w:w="4503" w:type="dxa"/>
            <w:tcBorders>
              <w:left w:val="single" w:sz="4" w:space="0" w:color="000000"/>
              <w:bottom w:val="single" w:sz="4" w:space="0" w:color="000000"/>
            </w:tcBorders>
            <w:shd w:val="clear" w:color="auto" w:fill="CCFFFF"/>
          </w:tcPr>
          <w:p w14:paraId="6866F799"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bottom w:val="single" w:sz="4" w:space="0" w:color="000000"/>
            </w:tcBorders>
            <w:shd w:val="clear" w:color="auto" w:fill="CCFFFF"/>
          </w:tcPr>
          <w:p w14:paraId="51358C50"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0E54A9D7" w14:textId="77777777" w:rsidR="009B1CD0" w:rsidRPr="000F4FD8" w:rsidRDefault="009B1CD0" w:rsidP="006F3DF9">
            <w:pPr>
              <w:tabs>
                <w:tab w:val="left" w:pos="851"/>
              </w:tabs>
              <w:snapToGrid w:val="0"/>
              <w:jc w:val="both"/>
              <w:rPr>
                <w:rFonts w:ascii="Garamond" w:hAnsi="Garamond" w:cs="Arial"/>
                <w:sz w:val="24"/>
                <w:szCs w:val="24"/>
              </w:rPr>
            </w:pPr>
          </w:p>
        </w:tc>
      </w:tr>
    </w:tbl>
    <w:p w14:paraId="02EC4995" w14:textId="298D2886" w:rsidR="00DD3202" w:rsidRDefault="00DD3202" w:rsidP="006C4338">
      <w:pPr>
        <w:pStyle w:val="fcasegauche"/>
        <w:tabs>
          <w:tab w:val="left" w:pos="851"/>
        </w:tabs>
        <w:spacing w:after="0"/>
        <w:ind w:left="0" w:firstLine="0"/>
        <w:rPr>
          <w:rFonts w:ascii="Garamond" w:hAnsi="Garamond" w:cs="Arial"/>
          <w:bCs/>
          <w:iCs/>
          <w:sz w:val="24"/>
          <w:szCs w:val="24"/>
        </w:rPr>
      </w:pPr>
    </w:p>
    <w:p w14:paraId="27585B40" w14:textId="77777777" w:rsidR="00075BFE" w:rsidRPr="000F4FD8" w:rsidRDefault="00075BFE" w:rsidP="006C4338">
      <w:pPr>
        <w:pStyle w:val="fcasegauche"/>
        <w:tabs>
          <w:tab w:val="left" w:pos="851"/>
        </w:tabs>
        <w:spacing w:after="0"/>
        <w:ind w:left="0" w:firstLine="0"/>
        <w:rPr>
          <w:rFonts w:ascii="Garamond" w:hAnsi="Garamond" w:cs="Arial"/>
          <w:bCs/>
          <w:iCs/>
          <w:sz w:val="24"/>
          <w:szCs w:val="24"/>
        </w:rPr>
      </w:pPr>
    </w:p>
    <w:p w14:paraId="3DCF82B7" w14:textId="77777777" w:rsidR="009B1CD0" w:rsidRPr="000F4FD8" w:rsidRDefault="009B1CD0" w:rsidP="006F3DF9">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B3 - Compte (s) à créditer :</w:t>
      </w:r>
    </w:p>
    <w:p w14:paraId="5CD6790D" w14:textId="77777777" w:rsidR="009B1CD0" w:rsidRPr="000F4FD8" w:rsidRDefault="009B1CD0" w:rsidP="005846FB">
      <w:pPr>
        <w:pStyle w:val="fcase1ertab"/>
        <w:tabs>
          <w:tab w:val="left" w:pos="851"/>
        </w:tabs>
        <w:spacing w:before="120"/>
        <w:ind w:left="0" w:firstLine="0"/>
        <w:rPr>
          <w:rFonts w:ascii="Garamond" w:hAnsi="Garamond" w:cs="Arial"/>
          <w:b/>
          <w:sz w:val="24"/>
          <w:szCs w:val="24"/>
        </w:rPr>
      </w:pPr>
      <w:r w:rsidRPr="000F4FD8">
        <w:rPr>
          <w:rFonts w:ascii="Garamond" w:hAnsi="Garamond" w:cs="Arial"/>
          <w:i/>
          <w:sz w:val="24"/>
          <w:szCs w:val="24"/>
        </w:rPr>
        <w:t>(Joindre un ou des relevé(s) d’identité bancaire ou postal.)</w:t>
      </w:r>
    </w:p>
    <w:p w14:paraId="2AEEDF03"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b/>
          <w:sz w:val="24"/>
          <w:szCs w:val="24"/>
        </w:rPr>
      </w:pPr>
    </w:p>
    <w:p w14:paraId="28EE3029" w14:textId="505B97C5" w:rsidR="009B1CD0" w:rsidRPr="000F4FD8" w:rsidRDefault="001356D3" w:rsidP="005846FB">
      <w:pPr>
        <w:pStyle w:val="fcasegauche"/>
        <w:tabs>
          <w:tab w:val="left" w:pos="426"/>
          <w:tab w:val="left" w:pos="851"/>
        </w:tabs>
        <w:spacing w:after="0"/>
        <w:ind w:left="0" w:firstLine="0"/>
        <w:jc w:val="left"/>
        <w:rPr>
          <w:rFonts w:ascii="Garamond" w:hAnsi="Garamond" w:cs="Arial"/>
          <w:sz w:val="24"/>
          <w:szCs w:val="24"/>
        </w:rPr>
      </w:pPr>
      <w:r w:rsidRPr="000F4FD8">
        <w:rPr>
          <w:rFonts w:ascii="Garamond" w:eastAsia="Wingdings" w:hAnsi="Garamond" w:cs="Wingdings"/>
          <w:b/>
          <w:color w:val="66CCFF"/>
          <w:spacing w:val="-10"/>
          <w:sz w:val="24"/>
          <w:szCs w:val="24"/>
        </w:rPr>
        <w:t></w:t>
      </w:r>
      <w:r w:rsidRPr="000F4FD8">
        <w:rPr>
          <w:rFonts w:ascii="Garamond" w:eastAsia="Arial" w:hAnsi="Garamond" w:cs="Arial"/>
          <w:spacing w:val="-10"/>
          <w:sz w:val="24"/>
          <w:szCs w:val="24"/>
        </w:rPr>
        <w:t xml:space="preserve"> Nom</w:t>
      </w:r>
      <w:r w:rsidR="009B1CD0" w:rsidRPr="000F4FD8">
        <w:rPr>
          <w:rFonts w:ascii="Garamond" w:hAnsi="Garamond" w:cs="Arial"/>
          <w:sz w:val="24"/>
          <w:szCs w:val="24"/>
        </w:rPr>
        <w:t xml:space="preserve"> de l’établissement bancaire :</w:t>
      </w:r>
    </w:p>
    <w:p w14:paraId="54BA65F7"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sz w:val="24"/>
          <w:szCs w:val="24"/>
        </w:rPr>
      </w:pPr>
    </w:p>
    <w:p w14:paraId="0DE6A31A" w14:textId="77777777" w:rsidR="009B1CD0" w:rsidRPr="000F4FD8" w:rsidRDefault="009B1CD0" w:rsidP="0061068C">
      <w:pPr>
        <w:pStyle w:val="fcasegauche"/>
        <w:tabs>
          <w:tab w:val="left" w:pos="426"/>
          <w:tab w:val="left" w:pos="851"/>
        </w:tabs>
        <w:spacing w:after="0"/>
        <w:ind w:left="0" w:firstLine="0"/>
        <w:jc w:val="left"/>
        <w:rPr>
          <w:rFonts w:ascii="Garamond" w:hAnsi="Garamond" w:cs="Arial"/>
          <w:sz w:val="24"/>
          <w:szCs w:val="24"/>
        </w:rPr>
      </w:pPr>
    </w:p>
    <w:p w14:paraId="640BE546" w14:textId="77777777" w:rsidR="009B1CD0" w:rsidRPr="000F4FD8" w:rsidRDefault="009B1CD0" w:rsidP="00710FD6">
      <w:pPr>
        <w:pStyle w:val="fcasegauche"/>
        <w:tabs>
          <w:tab w:val="left" w:pos="426"/>
          <w:tab w:val="left" w:pos="851"/>
        </w:tabs>
        <w:spacing w:after="0"/>
        <w:ind w:left="0" w:firstLine="0"/>
        <w:jc w:val="left"/>
        <w:rPr>
          <w:rFonts w:ascii="Garamond" w:hAnsi="Garamond" w:cs="Arial"/>
          <w:sz w:val="24"/>
          <w:szCs w:val="24"/>
        </w:rPr>
      </w:pPr>
    </w:p>
    <w:p w14:paraId="37679D8D" w14:textId="4A7FEC80" w:rsidR="009B1CD0" w:rsidRDefault="001356D3" w:rsidP="00710FD6">
      <w:pPr>
        <w:pStyle w:val="fcasegauche"/>
        <w:tabs>
          <w:tab w:val="left" w:pos="426"/>
          <w:tab w:val="left" w:pos="851"/>
        </w:tabs>
        <w:spacing w:after="0"/>
        <w:ind w:left="0" w:firstLine="0"/>
        <w:jc w:val="left"/>
        <w:rPr>
          <w:rFonts w:ascii="Garamond" w:hAnsi="Garamond" w:cs="Arial"/>
          <w:sz w:val="24"/>
          <w:szCs w:val="24"/>
        </w:rPr>
      </w:pPr>
      <w:r w:rsidRPr="000F4FD8">
        <w:rPr>
          <w:rFonts w:ascii="Garamond" w:eastAsia="Wingdings" w:hAnsi="Garamond" w:cs="Wingdings"/>
          <w:b/>
          <w:color w:val="66CCFF"/>
          <w:spacing w:val="-10"/>
          <w:sz w:val="24"/>
          <w:szCs w:val="24"/>
        </w:rPr>
        <w:t></w:t>
      </w:r>
      <w:r w:rsidRPr="000F4FD8">
        <w:rPr>
          <w:rFonts w:ascii="Garamond" w:eastAsia="Arial" w:hAnsi="Garamond" w:cs="Arial"/>
          <w:spacing w:val="-10"/>
          <w:sz w:val="24"/>
          <w:szCs w:val="24"/>
        </w:rPr>
        <w:t xml:space="preserve"> Numéro</w:t>
      </w:r>
      <w:r w:rsidR="009B1CD0" w:rsidRPr="000F4FD8">
        <w:rPr>
          <w:rFonts w:ascii="Garamond" w:hAnsi="Garamond" w:cs="Arial"/>
          <w:sz w:val="24"/>
          <w:szCs w:val="24"/>
        </w:rPr>
        <w:t xml:space="preserve"> de compte :</w:t>
      </w:r>
    </w:p>
    <w:p w14:paraId="28A0B641" w14:textId="387CA797" w:rsidR="00281455" w:rsidRDefault="00281455" w:rsidP="00710FD6">
      <w:pPr>
        <w:pStyle w:val="fcasegauche"/>
        <w:tabs>
          <w:tab w:val="left" w:pos="426"/>
          <w:tab w:val="left" w:pos="851"/>
        </w:tabs>
        <w:spacing w:after="0"/>
        <w:ind w:left="0" w:firstLine="0"/>
        <w:jc w:val="left"/>
        <w:rPr>
          <w:rFonts w:ascii="Garamond" w:hAnsi="Garamond" w:cs="Arial"/>
          <w:sz w:val="24"/>
          <w:szCs w:val="24"/>
        </w:rPr>
      </w:pPr>
    </w:p>
    <w:p w14:paraId="21362CBD" w14:textId="365F232E" w:rsidR="00281455" w:rsidRDefault="00281455" w:rsidP="00710FD6">
      <w:pPr>
        <w:pStyle w:val="fcasegauche"/>
        <w:tabs>
          <w:tab w:val="left" w:pos="426"/>
          <w:tab w:val="left" w:pos="851"/>
        </w:tabs>
        <w:spacing w:after="0"/>
        <w:ind w:left="0" w:firstLine="0"/>
        <w:jc w:val="left"/>
        <w:rPr>
          <w:rFonts w:ascii="Garamond" w:hAnsi="Garamond" w:cs="Arial"/>
          <w:sz w:val="24"/>
          <w:szCs w:val="24"/>
        </w:rPr>
      </w:pPr>
    </w:p>
    <w:p w14:paraId="7AD5715A" w14:textId="696A7B22" w:rsidR="00281455" w:rsidRDefault="00281455" w:rsidP="00710FD6">
      <w:pPr>
        <w:pStyle w:val="fcasegauche"/>
        <w:tabs>
          <w:tab w:val="left" w:pos="426"/>
          <w:tab w:val="left" w:pos="851"/>
        </w:tabs>
        <w:spacing w:after="0"/>
        <w:ind w:left="0" w:firstLine="0"/>
        <w:jc w:val="left"/>
        <w:rPr>
          <w:rFonts w:ascii="Garamond" w:hAnsi="Garamond" w:cs="Arial"/>
          <w:sz w:val="24"/>
          <w:szCs w:val="24"/>
        </w:rPr>
      </w:pPr>
    </w:p>
    <w:p w14:paraId="3502C7DB" w14:textId="46B9E3BE" w:rsidR="00281455" w:rsidRDefault="00281455" w:rsidP="00710FD6">
      <w:pPr>
        <w:pStyle w:val="fcasegauche"/>
        <w:tabs>
          <w:tab w:val="left" w:pos="426"/>
          <w:tab w:val="left" w:pos="851"/>
        </w:tabs>
        <w:spacing w:after="0"/>
        <w:ind w:left="0" w:firstLine="0"/>
        <w:jc w:val="left"/>
        <w:rPr>
          <w:rFonts w:ascii="Garamond" w:hAnsi="Garamond" w:cs="Arial"/>
          <w:sz w:val="24"/>
          <w:szCs w:val="24"/>
        </w:rPr>
      </w:pPr>
    </w:p>
    <w:p w14:paraId="3A5D522F" w14:textId="77777777" w:rsidR="00281455" w:rsidRPr="008D66CC" w:rsidRDefault="00281455" w:rsidP="00281455">
      <w:pPr>
        <w:pStyle w:val="fcasegauche"/>
        <w:tabs>
          <w:tab w:val="left" w:pos="426"/>
          <w:tab w:val="left" w:pos="851"/>
        </w:tabs>
        <w:spacing w:after="0"/>
        <w:ind w:left="0" w:firstLine="0"/>
        <w:jc w:val="left"/>
        <w:rPr>
          <w:rFonts w:ascii="Garamond" w:hAnsi="Garamond" w:cs="Arial"/>
          <w:b/>
          <w:sz w:val="24"/>
          <w:szCs w:val="24"/>
        </w:rPr>
      </w:pPr>
      <w:r w:rsidRPr="008D66CC">
        <w:rPr>
          <w:rFonts w:ascii="Garamond" w:hAnsi="Garamond" w:cs="Arial"/>
          <w:b/>
          <w:sz w:val="24"/>
          <w:szCs w:val="24"/>
        </w:rPr>
        <w:t>B4 - Avance </w:t>
      </w:r>
      <w:r>
        <w:rPr>
          <w:rFonts w:ascii="Garamond" w:hAnsi="Garamond" w:cs="Arial"/>
          <w:b/>
          <w:sz w:val="24"/>
          <w:szCs w:val="24"/>
        </w:rPr>
        <w:t>(</w:t>
      </w:r>
      <w:r w:rsidRPr="000F4FD8">
        <w:rPr>
          <w:rFonts w:ascii="Garamond" w:hAnsi="Garamond" w:cs="Arial"/>
          <w:i/>
          <w:sz w:val="24"/>
          <w:szCs w:val="24"/>
        </w:rPr>
        <w:t>article</w:t>
      </w:r>
      <w:r>
        <w:rPr>
          <w:rFonts w:ascii="Garamond" w:hAnsi="Garamond" w:cs="Arial"/>
          <w:i/>
          <w:sz w:val="24"/>
          <w:szCs w:val="24"/>
        </w:rPr>
        <w:t>s</w:t>
      </w:r>
      <w:r w:rsidRPr="000F4FD8">
        <w:rPr>
          <w:rFonts w:ascii="Garamond" w:hAnsi="Garamond" w:cs="Arial"/>
          <w:i/>
          <w:sz w:val="24"/>
          <w:szCs w:val="24"/>
        </w:rPr>
        <w:t xml:space="preserve"> </w:t>
      </w:r>
      <w:r>
        <w:rPr>
          <w:rFonts w:ascii="Garamond" w:hAnsi="Garamond" w:cs="Arial"/>
          <w:i/>
          <w:sz w:val="24"/>
          <w:szCs w:val="24"/>
        </w:rPr>
        <w:t>R. 2</w:t>
      </w:r>
      <w:r w:rsidRPr="000F4FD8">
        <w:rPr>
          <w:rFonts w:ascii="Garamond" w:hAnsi="Garamond" w:cs="Arial"/>
          <w:i/>
          <w:sz w:val="24"/>
          <w:szCs w:val="24"/>
        </w:rPr>
        <w:t>1</w:t>
      </w:r>
      <w:r>
        <w:rPr>
          <w:rFonts w:ascii="Garamond" w:hAnsi="Garamond" w:cs="Arial"/>
          <w:i/>
          <w:sz w:val="24"/>
          <w:szCs w:val="24"/>
        </w:rPr>
        <w:t>9</w:t>
      </w:r>
      <w:r w:rsidRPr="000F4FD8">
        <w:rPr>
          <w:rFonts w:ascii="Garamond" w:hAnsi="Garamond" w:cs="Arial"/>
          <w:i/>
          <w:sz w:val="24"/>
          <w:szCs w:val="24"/>
        </w:rPr>
        <w:t>1</w:t>
      </w:r>
      <w:r>
        <w:rPr>
          <w:rFonts w:ascii="Garamond" w:hAnsi="Garamond" w:cs="Arial"/>
          <w:i/>
          <w:sz w:val="24"/>
          <w:szCs w:val="24"/>
        </w:rPr>
        <w:t xml:space="preserve">-3 à R.2191-12 </w:t>
      </w:r>
      <w:r w:rsidRPr="000F4FD8">
        <w:rPr>
          <w:rFonts w:ascii="Garamond" w:hAnsi="Garamond" w:cs="Arial"/>
          <w:i/>
          <w:sz w:val="24"/>
          <w:szCs w:val="24"/>
        </w:rPr>
        <w:t xml:space="preserve">du </w:t>
      </w:r>
      <w:r>
        <w:rPr>
          <w:rFonts w:ascii="Garamond" w:hAnsi="Garamond" w:cs="Arial"/>
          <w:i/>
          <w:sz w:val="24"/>
          <w:szCs w:val="24"/>
        </w:rPr>
        <w:t>code de la commande publique</w:t>
      </w:r>
      <w:proofErr w:type="gramStart"/>
      <w:r>
        <w:rPr>
          <w:rFonts w:ascii="Garamond" w:hAnsi="Garamond" w:cs="Arial"/>
          <w:i/>
          <w:sz w:val="24"/>
          <w:szCs w:val="24"/>
        </w:rPr>
        <w:t>)</w:t>
      </w:r>
      <w:r w:rsidRPr="008D66CC">
        <w:rPr>
          <w:rFonts w:ascii="Garamond" w:hAnsi="Garamond" w:cs="Arial"/>
          <w:b/>
          <w:sz w:val="24"/>
          <w:szCs w:val="24"/>
        </w:rPr>
        <w:t>:</w:t>
      </w:r>
      <w:proofErr w:type="gramEnd"/>
    </w:p>
    <w:p w14:paraId="2926B91B" w14:textId="77777777" w:rsidR="00281455" w:rsidRPr="008D66CC" w:rsidRDefault="00281455" w:rsidP="00281455">
      <w:pPr>
        <w:tabs>
          <w:tab w:val="left" w:pos="426"/>
          <w:tab w:val="left" w:pos="851"/>
        </w:tabs>
        <w:rPr>
          <w:rFonts w:ascii="Garamond" w:hAnsi="Garamond" w:cs="Arial"/>
          <w:b/>
          <w:sz w:val="24"/>
          <w:szCs w:val="24"/>
        </w:rPr>
      </w:pPr>
    </w:p>
    <w:p w14:paraId="4D980717" w14:textId="77777777" w:rsidR="00281455" w:rsidRPr="008D66CC" w:rsidRDefault="00281455" w:rsidP="00281455">
      <w:pPr>
        <w:pStyle w:val="fcasegauche"/>
        <w:tabs>
          <w:tab w:val="left" w:pos="426"/>
          <w:tab w:val="left" w:pos="851"/>
        </w:tabs>
        <w:spacing w:after="0"/>
        <w:ind w:left="0" w:firstLine="0"/>
        <w:jc w:val="left"/>
        <w:rPr>
          <w:rFonts w:ascii="Garamond" w:hAnsi="Garamond" w:cs="Arial"/>
          <w:i/>
          <w:sz w:val="24"/>
          <w:szCs w:val="24"/>
        </w:rPr>
      </w:pPr>
      <w:r w:rsidRPr="008D66CC">
        <w:rPr>
          <w:rFonts w:ascii="Garamond" w:hAnsi="Garamond"/>
          <w:sz w:val="24"/>
          <w:szCs w:val="24"/>
        </w:rPr>
        <w:t>Je renonce au bénéfice de l'avance :</w:t>
      </w:r>
      <w:r w:rsidRPr="008D66CC">
        <w:rPr>
          <w:rFonts w:ascii="Garamond" w:hAnsi="Garamond"/>
          <w:sz w:val="24"/>
          <w:szCs w:val="24"/>
        </w:rPr>
        <w:tab/>
      </w:r>
      <w:r w:rsidRPr="008D66CC">
        <w:rPr>
          <w:rFonts w:ascii="Garamond" w:hAnsi="Garamond"/>
          <w:sz w:val="24"/>
          <w:szCs w:val="24"/>
        </w:rPr>
        <w:tab/>
      </w:r>
      <w:r w:rsidRPr="008D66CC">
        <w:rPr>
          <w:rFonts w:ascii="Garamond" w:hAnsi="Garamond"/>
          <w:sz w:val="24"/>
          <w:szCs w:val="24"/>
        </w:rPr>
        <w:tab/>
      </w:r>
      <w:r w:rsidRPr="008D66CC">
        <w:rPr>
          <w:rFonts w:ascii="Garamond" w:hAnsi="Garamond"/>
          <w:sz w:val="24"/>
          <w:szCs w:val="24"/>
        </w:rPr>
        <w:tab/>
      </w:r>
      <w:r w:rsidRPr="008D66CC">
        <w:rPr>
          <w:rFonts w:ascii="Garamond" w:hAnsi="Garamond"/>
          <w:sz w:val="24"/>
          <w:szCs w:val="24"/>
        </w:rPr>
        <w:tab/>
      </w:r>
      <w:r w:rsidRPr="008D66CC">
        <w:rPr>
          <w:rFonts w:ascii="Garamond" w:hAnsi="Garamond"/>
          <w:sz w:val="24"/>
          <w:szCs w:val="24"/>
        </w:rPr>
        <w:fldChar w:fldCharType="begin">
          <w:ffData>
            <w:name w:val=""/>
            <w:enabled/>
            <w:calcOnExit w:val="0"/>
            <w:checkBox>
              <w:size w:val="20"/>
              <w:default w:val="0"/>
            </w:checkBox>
          </w:ffData>
        </w:fldChar>
      </w:r>
      <w:r w:rsidRPr="008D66CC">
        <w:rPr>
          <w:rFonts w:ascii="Garamond" w:hAnsi="Garamond"/>
          <w:sz w:val="24"/>
          <w:szCs w:val="24"/>
        </w:rPr>
        <w:instrText xml:space="preserve"> FORMCHECKBOX </w:instrText>
      </w:r>
      <w:r w:rsidR="001F1860">
        <w:rPr>
          <w:rFonts w:ascii="Garamond" w:hAnsi="Garamond"/>
          <w:sz w:val="24"/>
          <w:szCs w:val="24"/>
        </w:rPr>
      </w:r>
      <w:r w:rsidR="001F1860">
        <w:rPr>
          <w:rFonts w:ascii="Garamond" w:hAnsi="Garamond"/>
          <w:sz w:val="24"/>
          <w:szCs w:val="24"/>
        </w:rPr>
        <w:fldChar w:fldCharType="separate"/>
      </w:r>
      <w:r w:rsidRPr="008D66CC">
        <w:rPr>
          <w:rFonts w:ascii="Garamond" w:hAnsi="Garamond"/>
          <w:sz w:val="24"/>
          <w:szCs w:val="24"/>
        </w:rPr>
        <w:fldChar w:fldCharType="end"/>
      </w:r>
      <w:r w:rsidRPr="008D66CC">
        <w:rPr>
          <w:rFonts w:ascii="Garamond" w:hAnsi="Garamond"/>
          <w:sz w:val="24"/>
          <w:szCs w:val="24"/>
        </w:rPr>
        <w:tab/>
        <w:t>NON</w:t>
      </w:r>
      <w:r w:rsidRPr="008D66CC">
        <w:rPr>
          <w:rFonts w:ascii="Garamond" w:hAnsi="Garamond"/>
          <w:sz w:val="24"/>
          <w:szCs w:val="24"/>
        </w:rPr>
        <w:tab/>
      </w:r>
      <w:r w:rsidRPr="008D66CC">
        <w:rPr>
          <w:rFonts w:ascii="Garamond" w:hAnsi="Garamond"/>
          <w:sz w:val="24"/>
          <w:szCs w:val="24"/>
        </w:rPr>
        <w:tab/>
      </w:r>
      <w:r w:rsidRPr="008D66CC">
        <w:rPr>
          <w:rFonts w:ascii="Garamond" w:hAnsi="Garamond"/>
          <w:sz w:val="24"/>
          <w:szCs w:val="24"/>
        </w:rPr>
        <w:tab/>
      </w:r>
      <w:r w:rsidRPr="008D66CC">
        <w:rPr>
          <w:rFonts w:ascii="Garamond" w:hAnsi="Garamond"/>
          <w:sz w:val="24"/>
          <w:szCs w:val="24"/>
        </w:rPr>
        <w:fldChar w:fldCharType="begin">
          <w:ffData>
            <w:name w:val=""/>
            <w:enabled/>
            <w:calcOnExit w:val="0"/>
            <w:checkBox>
              <w:size w:val="20"/>
              <w:default w:val="0"/>
            </w:checkBox>
          </w:ffData>
        </w:fldChar>
      </w:r>
      <w:r w:rsidRPr="008D66CC">
        <w:rPr>
          <w:rFonts w:ascii="Garamond" w:hAnsi="Garamond"/>
          <w:sz w:val="24"/>
          <w:szCs w:val="24"/>
        </w:rPr>
        <w:instrText xml:space="preserve"> FORMCHECKBOX </w:instrText>
      </w:r>
      <w:r w:rsidR="001F1860">
        <w:rPr>
          <w:rFonts w:ascii="Garamond" w:hAnsi="Garamond"/>
          <w:sz w:val="24"/>
          <w:szCs w:val="24"/>
        </w:rPr>
      </w:r>
      <w:r w:rsidR="001F1860">
        <w:rPr>
          <w:rFonts w:ascii="Garamond" w:hAnsi="Garamond"/>
          <w:sz w:val="24"/>
          <w:szCs w:val="24"/>
        </w:rPr>
        <w:fldChar w:fldCharType="separate"/>
      </w:r>
      <w:r w:rsidRPr="008D66CC">
        <w:rPr>
          <w:rFonts w:ascii="Garamond" w:hAnsi="Garamond"/>
          <w:sz w:val="24"/>
          <w:szCs w:val="24"/>
        </w:rPr>
        <w:fldChar w:fldCharType="end"/>
      </w:r>
      <w:r w:rsidRPr="008D66CC">
        <w:rPr>
          <w:rFonts w:ascii="Garamond" w:hAnsi="Garamond"/>
          <w:sz w:val="24"/>
          <w:szCs w:val="24"/>
        </w:rPr>
        <w:tab/>
        <w:t>OUI</w:t>
      </w:r>
    </w:p>
    <w:p w14:paraId="5C54E5BB" w14:textId="77777777" w:rsidR="00281455" w:rsidRPr="008D66CC" w:rsidRDefault="00281455" w:rsidP="00281455">
      <w:pPr>
        <w:tabs>
          <w:tab w:val="left" w:pos="851"/>
        </w:tabs>
        <w:rPr>
          <w:rFonts w:ascii="Garamond" w:hAnsi="Garamond" w:cs="Arial"/>
          <w:b/>
          <w:sz w:val="24"/>
          <w:szCs w:val="24"/>
        </w:rPr>
      </w:pPr>
      <w:r w:rsidRPr="008D66CC">
        <w:rPr>
          <w:rFonts w:ascii="Garamond" w:hAnsi="Garamond" w:cs="Arial"/>
          <w:i/>
          <w:sz w:val="24"/>
          <w:szCs w:val="24"/>
        </w:rPr>
        <w:t>(Cocher la case correspondante.)</w:t>
      </w:r>
    </w:p>
    <w:p w14:paraId="6462B8ED" w14:textId="77777777" w:rsidR="00281455" w:rsidRPr="000F4FD8" w:rsidRDefault="00281455" w:rsidP="00710FD6">
      <w:pPr>
        <w:pStyle w:val="fcasegauche"/>
        <w:tabs>
          <w:tab w:val="left" w:pos="426"/>
          <w:tab w:val="left" w:pos="851"/>
        </w:tabs>
        <w:spacing w:after="0"/>
        <w:ind w:left="0" w:firstLine="0"/>
        <w:jc w:val="left"/>
        <w:rPr>
          <w:rFonts w:ascii="Garamond" w:hAnsi="Garamond" w:cs="Arial"/>
          <w:b/>
          <w:sz w:val="24"/>
          <w:szCs w:val="24"/>
        </w:rPr>
      </w:pPr>
    </w:p>
    <w:p w14:paraId="0330C68A" w14:textId="77777777" w:rsidR="009B1CD0" w:rsidRPr="000F4FD8" w:rsidRDefault="009B1CD0" w:rsidP="0083205E">
      <w:pPr>
        <w:pStyle w:val="fcasegauche"/>
        <w:tabs>
          <w:tab w:val="left" w:pos="426"/>
          <w:tab w:val="left" w:pos="851"/>
        </w:tabs>
        <w:spacing w:after="0"/>
        <w:ind w:left="0" w:firstLine="0"/>
        <w:jc w:val="left"/>
        <w:rPr>
          <w:rFonts w:ascii="Garamond" w:hAnsi="Garamond" w:cs="Arial"/>
          <w:b/>
          <w:sz w:val="24"/>
          <w:szCs w:val="24"/>
        </w:rPr>
      </w:pPr>
    </w:p>
    <w:p w14:paraId="7DAB63A5" w14:textId="5950521A" w:rsidR="009B1CD0" w:rsidRPr="000F4FD8" w:rsidRDefault="009B1CD0" w:rsidP="009B45B9">
      <w:pPr>
        <w:pStyle w:val="Titre4"/>
        <w:tabs>
          <w:tab w:val="clear" w:pos="4111"/>
          <w:tab w:val="left" w:pos="426"/>
          <w:tab w:val="left" w:pos="851"/>
        </w:tabs>
        <w:rPr>
          <w:rFonts w:ascii="Garamond" w:hAnsi="Garamond"/>
          <w:sz w:val="24"/>
          <w:szCs w:val="24"/>
        </w:rPr>
      </w:pPr>
      <w:r w:rsidRPr="000F4FD8">
        <w:rPr>
          <w:rFonts w:ascii="Garamond" w:hAnsi="Garamond"/>
          <w:sz w:val="24"/>
          <w:szCs w:val="24"/>
        </w:rPr>
        <w:t>B</w:t>
      </w:r>
      <w:r w:rsidR="00281455">
        <w:rPr>
          <w:rFonts w:ascii="Garamond" w:hAnsi="Garamond"/>
          <w:sz w:val="24"/>
          <w:szCs w:val="24"/>
        </w:rPr>
        <w:t>5</w:t>
      </w:r>
      <w:r w:rsidRPr="000F4FD8">
        <w:rPr>
          <w:rFonts w:ascii="Garamond" w:hAnsi="Garamond"/>
          <w:sz w:val="24"/>
          <w:szCs w:val="24"/>
        </w:rPr>
        <w:t xml:space="preserve"> -</w:t>
      </w:r>
      <w:r w:rsidRPr="000F4FD8">
        <w:rPr>
          <w:rFonts w:ascii="Garamond" w:hAnsi="Garamond"/>
          <w:b w:val="0"/>
          <w:sz w:val="24"/>
          <w:szCs w:val="24"/>
        </w:rPr>
        <w:t xml:space="preserve"> </w:t>
      </w:r>
      <w:r w:rsidRPr="000F4FD8">
        <w:rPr>
          <w:rFonts w:ascii="Garamond" w:hAnsi="Garamond"/>
          <w:sz w:val="24"/>
          <w:szCs w:val="24"/>
        </w:rPr>
        <w:t>Durée d’exécution du marché ou de l’accord-cadre :</w:t>
      </w:r>
    </w:p>
    <w:p w14:paraId="331A9DE3" w14:textId="77777777" w:rsidR="009B1CD0" w:rsidRPr="000F4FD8" w:rsidRDefault="009B1CD0" w:rsidP="009B45B9">
      <w:pPr>
        <w:tabs>
          <w:tab w:val="left" w:pos="576"/>
          <w:tab w:val="left" w:pos="851"/>
        </w:tabs>
        <w:jc w:val="both"/>
        <w:rPr>
          <w:rFonts w:ascii="Garamond" w:hAnsi="Garamond" w:cs="Arial"/>
          <w:sz w:val="24"/>
          <w:szCs w:val="24"/>
        </w:rPr>
      </w:pPr>
    </w:p>
    <w:p w14:paraId="182F4DAB" w14:textId="0055E809" w:rsidR="00281455" w:rsidRDefault="00281455" w:rsidP="00281455">
      <w:pPr>
        <w:suppressAutoHyphens w:val="0"/>
        <w:jc w:val="both"/>
        <w:rPr>
          <w:rFonts w:ascii="Garamond" w:hAnsi="Garamond" w:cs="Calibri"/>
          <w:color w:val="000000"/>
          <w:sz w:val="24"/>
          <w:szCs w:val="24"/>
          <w:lang w:eastAsia="fr-FR"/>
        </w:rPr>
      </w:pPr>
      <w:r w:rsidRPr="00645403">
        <w:rPr>
          <w:rFonts w:ascii="Garamond" w:hAnsi="Garamond" w:cs="Calibri"/>
          <w:sz w:val="24"/>
          <w:szCs w:val="24"/>
          <w:lang w:eastAsia="fr-FR"/>
        </w:rPr>
        <w:t>L’accord-cadre sera conclu pour une durée initiale d’un (1) an à compter de sa notification</w:t>
      </w:r>
      <w:r w:rsidRPr="00645403">
        <w:rPr>
          <w:rFonts w:ascii="Garamond" w:hAnsi="Garamond" w:cs="Calibri"/>
          <w:color w:val="000000"/>
          <w:sz w:val="24"/>
          <w:szCs w:val="24"/>
          <w:lang w:eastAsia="fr-FR"/>
        </w:rPr>
        <w:t>.</w:t>
      </w:r>
    </w:p>
    <w:p w14:paraId="69C34F84" w14:textId="77777777" w:rsidR="00281455" w:rsidRPr="00645403" w:rsidRDefault="00281455" w:rsidP="00281455">
      <w:pPr>
        <w:suppressAutoHyphens w:val="0"/>
        <w:jc w:val="both"/>
        <w:rPr>
          <w:rFonts w:ascii="Garamond" w:hAnsi="Garamond" w:cs="Calibri"/>
          <w:bCs/>
          <w:sz w:val="24"/>
          <w:szCs w:val="24"/>
          <w:lang w:eastAsia="fr-FR"/>
        </w:rPr>
      </w:pPr>
      <w:r w:rsidRPr="00645403">
        <w:rPr>
          <w:rFonts w:ascii="Garamond" w:hAnsi="Garamond" w:cs="Calibri"/>
          <w:bCs/>
          <w:sz w:val="24"/>
          <w:szCs w:val="24"/>
          <w:lang w:eastAsia="fr-FR"/>
        </w:rPr>
        <w:t>Il pourra être reconduit tacitement trois (3) fois à la date anniversaire de sa notification, sans que sa durée totale n’excède quatre (4) ans</w:t>
      </w:r>
      <w:r>
        <w:rPr>
          <w:rFonts w:ascii="Garamond" w:hAnsi="Garamond" w:cs="Calibri"/>
          <w:bCs/>
          <w:sz w:val="24"/>
          <w:szCs w:val="24"/>
          <w:lang w:eastAsia="fr-FR"/>
        </w:rPr>
        <w:t>.</w:t>
      </w:r>
      <w:r w:rsidRPr="00645403">
        <w:rPr>
          <w:rFonts w:ascii="Garamond" w:hAnsi="Garamond" w:cs="Calibri"/>
          <w:bCs/>
          <w:sz w:val="24"/>
          <w:szCs w:val="24"/>
          <w:lang w:eastAsia="fr-FR"/>
        </w:rPr>
        <w:t xml:space="preserve"> </w:t>
      </w:r>
    </w:p>
    <w:p w14:paraId="0EBC7EAF" w14:textId="69E850D7" w:rsidR="00B838C3" w:rsidRPr="00B838C3" w:rsidRDefault="00B838C3" w:rsidP="00B838C3">
      <w:pPr>
        <w:tabs>
          <w:tab w:val="left" w:pos="851"/>
        </w:tabs>
        <w:jc w:val="both"/>
        <w:rPr>
          <w:rFonts w:ascii="Garamond" w:hAnsi="Garamond" w:cs="Arial"/>
          <w:color w:val="000000"/>
          <w:sz w:val="24"/>
          <w:szCs w:val="24"/>
        </w:rPr>
      </w:pPr>
      <w:r w:rsidRPr="00B838C3">
        <w:rPr>
          <w:rFonts w:ascii="Garamond" w:hAnsi="Garamond" w:cs="Arial"/>
          <w:color w:val="000000"/>
          <w:sz w:val="24"/>
          <w:szCs w:val="24"/>
        </w:rPr>
        <w:t xml:space="preserve">Il peut être reconduit tacitement une fois pour la même durée, sauf décision contraire notifiée par le pouvoir adjudicateur </w:t>
      </w:r>
      <w:r w:rsidR="008754A6">
        <w:rPr>
          <w:rFonts w:ascii="Garamond" w:hAnsi="Garamond" w:cs="Arial"/>
          <w:color w:val="000000"/>
          <w:sz w:val="24"/>
          <w:szCs w:val="24"/>
        </w:rPr>
        <w:t>3</w:t>
      </w:r>
      <w:r w:rsidRPr="00B838C3">
        <w:rPr>
          <w:rFonts w:ascii="Garamond" w:hAnsi="Garamond" w:cs="Arial"/>
          <w:color w:val="000000"/>
          <w:sz w:val="24"/>
          <w:szCs w:val="24"/>
        </w:rPr>
        <w:t xml:space="preserve"> mois au plus tard avant la date anniversaire de l’accord-cadre. </w:t>
      </w:r>
    </w:p>
    <w:p w14:paraId="7054B1C6" w14:textId="77777777" w:rsidR="00B838C3" w:rsidRPr="00B838C3" w:rsidRDefault="00B838C3" w:rsidP="00B838C3">
      <w:pPr>
        <w:tabs>
          <w:tab w:val="left" w:pos="851"/>
        </w:tabs>
        <w:jc w:val="both"/>
        <w:rPr>
          <w:rFonts w:ascii="Garamond" w:hAnsi="Garamond" w:cs="Arial"/>
          <w:color w:val="000000"/>
          <w:sz w:val="24"/>
          <w:szCs w:val="24"/>
        </w:rPr>
      </w:pPr>
      <w:r w:rsidRPr="00B838C3">
        <w:rPr>
          <w:rFonts w:ascii="Garamond" w:hAnsi="Garamond" w:cs="Arial"/>
          <w:color w:val="000000"/>
          <w:sz w:val="24"/>
          <w:szCs w:val="24"/>
        </w:rPr>
        <w:t>La non-reconduction n’ouvre droit à aucune indemnité au profit du titulaire.</w:t>
      </w:r>
    </w:p>
    <w:p w14:paraId="7A86E8FD" w14:textId="00F33543" w:rsidR="00623D0B" w:rsidRDefault="00B838C3" w:rsidP="00B838C3">
      <w:pPr>
        <w:tabs>
          <w:tab w:val="left" w:pos="851"/>
        </w:tabs>
        <w:jc w:val="both"/>
        <w:rPr>
          <w:rFonts w:ascii="Garamond" w:hAnsi="Garamond" w:cs="Arial"/>
          <w:color w:val="000000"/>
          <w:sz w:val="24"/>
          <w:szCs w:val="24"/>
        </w:rPr>
      </w:pPr>
      <w:r w:rsidRPr="00B838C3">
        <w:rPr>
          <w:rFonts w:ascii="Garamond" w:hAnsi="Garamond" w:cs="Arial"/>
          <w:color w:val="000000"/>
          <w:sz w:val="24"/>
          <w:szCs w:val="24"/>
        </w:rPr>
        <w:t>La durée totale de l’accord-cadre est au maximum de quatre (4) ans reconduction comprise.</w:t>
      </w:r>
    </w:p>
    <w:p w14:paraId="28FD1BD6" w14:textId="109C1742" w:rsidR="006B756E" w:rsidRPr="00645403" w:rsidRDefault="006B756E" w:rsidP="006B756E">
      <w:pPr>
        <w:suppressAutoHyphens w:val="0"/>
        <w:jc w:val="both"/>
        <w:rPr>
          <w:rFonts w:ascii="Garamond" w:hAnsi="Garamond" w:cs="Calibri"/>
          <w:color w:val="000000"/>
          <w:sz w:val="24"/>
          <w:szCs w:val="24"/>
          <w:lang w:eastAsia="fr-FR"/>
        </w:rPr>
      </w:pPr>
      <w:bookmarkStart w:id="0" w:name="_Hlk202187990"/>
      <w:r>
        <w:rPr>
          <w:rFonts w:ascii="Garamond" w:hAnsi="Garamond" w:cs="Calibri"/>
          <w:color w:val="000000"/>
          <w:sz w:val="24"/>
          <w:szCs w:val="24"/>
          <w:lang w:eastAsia="fr-FR"/>
        </w:rPr>
        <w:t>A titre prévisionnel, le démarrage des prestations est fixé au 21 février 2026 au plus tard.</w:t>
      </w:r>
    </w:p>
    <w:bookmarkEnd w:id="0"/>
    <w:p w14:paraId="0D4EF441" w14:textId="77777777" w:rsidR="006B756E" w:rsidRDefault="006B756E" w:rsidP="00B838C3">
      <w:pPr>
        <w:tabs>
          <w:tab w:val="left" w:pos="851"/>
        </w:tabs>
        <w:jc w:val="both"/>
        <w:rPr>
          <w:rFonts w:ascii="Garamond" w:hAnsi="Garamond" w:cs="Arial"/>
          <w:color w:val="000000"/>
          <w:sz w:val="24"/>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F4FD8" w14:paraId="71E7A40A" w14:textId="77777777" w:rsidTr="00075BFE">
        <w:tc>
          <w:tcPr>
            <w:tcW w:w="10419" w:type="dxa"/>
            <w:shd w:val="clear" w:color="auto" w:fill="66CCFF"/>
          </w:tcPr>
          <w:p w14:paraId="24A53B7B" w14:textId="77777777" w:rsidR="009B1CD0" w:rsidRPr="000F4FD8" w:rsidRDefault="009B1CD0" w:rsidP="009B45B9">
            <w:pPr>
              <w:tabs>
                <w:tab w:val="left" w:pos="-142"/>
                <w:tab w:val="left" w:pos="851"/>
                <w:tab w:val="left" w:pos="4111"/>
              </w:tabs>
              <w:jc w:val="both"/>
              <w:rPr>
                <w:rFonts w:ascii="Garamond" w:hAnsi="Garamond"/>
                <w:sz w:val="24"/>
                <w:szCs w:val="24"/>
              </w:rPr>
            </w:pPr>
            <w:r w:rsidRPr="000F4FD8">
              <w:rPr>
                <w:rFonts w:ascii="Garamond" w:hAnsi="Garamond" w:cs="Arial"/>
                <w:b/>
                <w:bCs/>
                <w:sz w:val="24"/>
                <w:szCs w:val="24"/>
              </w:rPr>
              <w:t xml:space="preserve">C - Signature </w:t>
            </w:r>
            <w:r w:rsidR="00660727" w:rsidRPr="000F4FD8">
              <w:rPr>
                <w:rFonts w:ascii="Garamond" w:hAnsi="Garamond" w:cs="Arial"/>
                <w:b/>
                <w:bCs/>
                <w:sz w:val="24"/>
                <w:szCs w:val="24"/>
              </w:rPr>
              <w:t>du marché ou de l’accord-cadre</w:t>
            </w:r>
            <w:r w:rsidRPr="000F4FD8">
              <w:rPr>
                <w:rFonts w:ascii="Garamond" w:hAnsi="Garamond" w:cs="Arial"/>
                <w:b/>
                <w:bCs/>
                <w:sz w:val="24"/>
                <w:szCs w:val="24"/>
              </w:rPr>
              <w:t xml:space="preserve"> par le </w:t>
            </w:r>
            <w:r w:rsidR="00036500" w:rsidRPr="000F4FD8">
              <w:rPr>
                <w:rFonts w:ascii="Garamond" w:hAnsi="Garamond" w:cs="Arial"/>
                <w:b/>
                <w:bCs/>
                <w:sz w:val="24"/>
                <w:szCs w:val="24"/>
              </w:rPr>
              <w:t>titulaire individuel ou</w:t>
            </w:r>
            <w:r w:rsidR="00354C04" w:rsidRPr="000F4FD8">
              <w:rPr>
                <w:rFonts w:ascii="Garamond" w:hAnsi="Garamond" w:cs="Arial"/>
                <w:b/>
                <w:bCs/>
                <w:sz w:val="24"/>
                <w:szCs w:val="24"/>
              </w:rPr>
              <w:t>, en cas groupement, le mandataire dûment habilité ou</w:t>
            </w:r>
            <w:r w:rsidR="00036500" w:rsidRPr="000F4FD8">
              <w:rPr>
                <w:rFonts w:ascii="Garamond" w:hAnsi="Garamond" w:cs="Arial"/>
                <w:b/>
                <w:bCs/>
                <w:sz w:val="24"/>
                <w:szCs w:val="24"/>
              </w:rPr>
              <w:t xml:space="preserve"> chaque membre du groupement</w:t>
            </w:r>
            <w:r w:rsidRPr="000F4FD8">
              <w:rPr>
                <w:rFonts w:ascii="Garamond" w:hAnsi="Garamond" w:cs="Arial"/>
                <w:b/>
                <w:bCs/>
                <w:sz w:val="24"/>
                <w:szCs w:val="24"/>
              </w:rPr>
              <w:t>.</w:t>
            </w:r>
          </w:p>
        </w:tc>
      </w:tr>
    </w:tbl>
    <w:p w14:paraId="5E8D02FA" w14:textId="4B6D39AE" w:rsidR="009B1CD0" w:rsidRDefault="009B1CD0" w:rsidP="006C4338">
      <w:pPr>
        <w:tabs>
          <w:tab w:val="left" w:pos="851"/>
        </w:tabs>
        <w:jc w:val="both"/>
        <w:rPr>
          <w:rFonts w:ascii="Garamond" w:hAnsi="Garamond"/>
          <w:sz w:val="24"/>
          <w:szCs w:val="24"/>
        </w:rPr>
      </w:pPr>
    </w:p>
    <w:p w14:paraId="22BBD873" w14:textId="77777777" w:rsidR="00844008" w:rsidRPr="00A2564C" w:rsidRDefault="00844008" w:rsidP="00844008">
      <w:pPr>
        <w:pStyle w:val="Default"/>
        <w:jc w:val="both"/>
        <w:rPr>
          <w:rFonts w:ascii="Garamond" w:hAnsi="Garamond"/>
        </w:rPr>
      </w:pPr>
      <w:r w:rsidRPr="00A2564C">
        <w:rPr>
          <w:rFonts w:ascii="Garamond" w:hAnsi="Garamond"/>
          <w:b/>
        </w:rPr>
        <w:t>Attention</w:t>
      </w:r>
      <w:r w:rsidRPr="00A2564C">
        <w:rPr>
          <w:rFonts w:ascii="Garamond" w:hAnsi="Garamond"/>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2564C">
        <w:rPr>
          <w:rFonts w:ascii="Garamond" w:hAnsi="Garamond"/>
          <w:u w:val="single"/>
        </w:rPr>
        <w:t>et</w:t>
      </w:r>
      <w:r w:rsidRPr="00A2564C">
        <w:rPr>
          <w:rFonts w:ascii="Garamond" w:hAnsi="Garamond"/>
        </w:rPr>
        <w:t xml:space="preserve"> le sous-traitant concerné, il convient de faire signer ce DC4 par le biais du formulaire ATTRI2.</w:t>
      </w:r>
    </w:p>
    <w:p w14:paraId="384AA57F" w14:textId="77777777" w:rsidR="00844008" w:rsidRPr="000F4FD8" w:rsidRDefault="00844008" w:rsidP="006C4338">
      <w:pPr>
        <w:tabs>
          <w:tab w:val="left" w:pos="851"/>
        </w:tabs>
        <w:jc w:val="both"/>
        <w:rPr>
          <w:rFonts w:ascii="Garamond" w:hAnsi="Garamond"/>
          <w:sz w:val="24"/>
          <w:szCs w:val="24"/>
        </w:rPr>
      </w:pPr>
    </w:p>
    <w:p w14:paraId="62B807A9" w14:textId="77777777" w:rsidR="00332B12" w:rsidRPr="000737AC" w:rsidRDefault="00332B12" w:rsidP="00332B12">
      <w:pPr>
        <w:pStyle w:val="fcase1ertab"/>
        <w:tabs>
          <w:tab w:val="left" w:pos="851"/>
        </w:tabs>
        <w:ind w:left="0" w:firstLine="0"/>
        <w:rPr>
          <w:rFonts w:ascii="Garamond" w:hAnsi="Garamond" w:cs="Arial"/>
          <w:b/>
          <w:sz w:val="24"/>
          <w:szCs w:val="24"/>
        </w:rPr>
      </w:pPr>
      <w:r w:rsidRPr="000F4FD8">
        <w:rPr>
          <w:rFonts w:ascii="Garamond" w:hAnsi="Garamond" w:cs="Arial"/>
          <w:b/>
          <w:sz w:val="24"/>
          <w:szCs w:val="24"/>
        </w:rPr>
        <w:t>C1 – Signature du marché ou de l’accord-cadre par le titulaire individuel :</w:t>
      </w:r>
    </w:p>
    <w:p w14:paraId="490ACC3D" w14:textId="77777777" w:rsidR="000737AC" w:rsidRPr="000F4FD8" w:rsidRDefault="000737AC" w:rsidP="00332B12">
      <w:pPr>
        <w:pStyle w:val="fcase1ertab"/>
        <w:tabs>
          <w:tab w:val="left" w:pos="851"/>
        </w:tabs>
        <w:ind w:left="0" w:firstLine="0"/>
        <w:rPr>
          <w:rFonts w:ascii="Garamond" w:hAnsi="Garamond" w:cs="Arial"/>
          <w:b/>
          <w:sz w:val="24"/>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0F4FD8" w14:paraId="53045C9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E4A24F0"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3D77F0CA" w14:textId="77777777" w:rsidR="00332B12" w:rsidRPr="000F4FD8" w:rsidRDefault="00332B12" w:rsidP="00B054DA">
            <w:pPr>
              <w:tabs>
                <w:tab w:val="left" w:pos="851"/>
              </w:tabs>
              <w:jc w:val="center"/>
              <w:rPr>
                <w:rFonts w:ascii="Garamond" w:hAnsi="Garamond" w:cs="Arial"/>
                <w:b/>
                <w:bCs/>
                <w:sz w:val="24"/>
                <w:szCs w:val="24"/>
              </w:rPr>
            </w:pPr>
            <w:proofErr w:type="gramStart"/>
            <w:r w:rsidRPr="000F4FD8">
              <w:rPr>
                <w:rFonts w:ascii="Garamond" w:hAnsi="Garamond" w:cs="Arial"/>
                <w:b/>
                <w:bCs/>
                <w:sz w:val="24"/>
                <w:szCs w:val="24"/>
              </w:rPr>
              <w:t>du</w:t>
            </w:r>
            <w:proofErr w:type="gramEnd"/>
            <w:r w:rsidRPr="000F4FD8">
              <w:rPr>
                <w:rFonts w:ascii="Garamond" w:hAnsi="Garamond" w:cs="Arial"/>
                <w:b/>
                <w:bCs/>
                <w:sz w:val="24"/>
                <w:szCs w:val="24"/>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D5D5AE9"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57B34"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0F902CE9" w14:textId="77777777" w:rsidTr="000737AC">
        <w:trPr>
          <w:trHeight w:val="1365"/>
        </w:trPr>
        <w:tc>
          <w:tcPr>
            <w:tcW w:w="4644" w:type="dxa"/>
            <w:tcBorders>
              <w:top w:val="single" w:sz="4" w:space="0" w:color="000000"/>
              <w:left w:val="single" w:sz="4" w:space="0" w:color="000000"/>
              <w:bottom w:val="single" w:sz="4" w:space="0" w:color="auto"/>
            </w:tcBorders>
            <w:shd w:val="clear" w:color="auto" w:fill="auto"/>
          </w:tcPr>
          <w:p w14:paraId="69602F58"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bottom w:val="single" w:sz="4" w:space="0" w:color="auto"/>
            </w:tcBorders>
            <w:shd w:val="clear" w:color="auto" w:fill="auto"/>
          </w:tcPr>
          <w:p w14:paraId="2A0528CC"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2FAEE2E"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2917A416" w14:textId="77777777" w:rsidR="002904AF" w:rsidRPr="000F4FD8" w:rsidRDefault="002904AF" w:rsidP="002904AF">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0AFEB7BD" w14:textId="3585A2DC" w:rsidR="000737AC" w:rsidRDefault="000737AC" w:rsidP="00332B12">
      <w:pPr>
        <w:pStyle w:val="fcase1ertab"/>
        <w:tabs>
          <w:tab w:val="left" w:pos="851"/>
        </w:tabs>
        <w:ind w:left="0" w:firstLine="0"/>
        <w:rPr>
          <w:rFonts w:ascii="Garamond" w:hAnsi="Garamond" w:cs="Arial"/>
          <w:b/>
          <w:sz w:val="24"/>
          <w:szCs w:val="24"/>
        </w:rPr>
      </w:pPr>
    </w:p>
    <w:p w14:paraId="62C5AF35" w14:textId="77777777" w:rsidR="00075BFE" w:rsidRPr="000F4FD8" w:rsidRDefault="00075BFE" w:rsidP="00332B12">
      <w:pPr>
        <w:pStyle w:val="fcase1ertab"/>
        <w:tabs>
          <w:tab w:val="left" w:pos="851"/>
        </w:tabs>
        <w:ind w:left="0" w:firstLine="0"/>
        <w:rPr>
          <w:rFonts w:ascii="Garamond" w:hAnsi="Garamond" w:cs="Arial"/>
          <w:b/>
          <w:sz w:val="24"/>
          <w:szCs w:val="24"/>
        </w:rPr>
      </w:pPr>
    </w:p>
    <w:p w14:paraId="68DB75AB" w14:textId="77777777" w:rsidR="00332B12" w:rsidRPr="000F4FD8" w:rsidRDefault="00332B12" w:rsidP="00332B12">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C2 – Signature du marché ou de l’accord-cadre en cas de groupement :</w:t>
      </w:r>
    </w:p>
    <w:p w14:paraId="463E212C" w14:textId="77777777" w:rsidR="00332B12" w:rsidRPr="000F4FD8" w:rsidRDefault="00332B12" w:rsidP="006C4338">
      <w:pPr>
        <w:tabs>
          <w:tab w:val="left" w:pos="851"/>
        </w:tabs>
        <w:jc w:val="both"/>
        <w:rPr>
          <w:rFonts w:ascii="Garamond" w:hAnsi="Garamond"/>
          <w:sz w:val="24"/>
          <w:szCs w:val="24"/>
        </w:rPr>
      </w:pPr>
    </w:p>
    <w:p w14:paraId="0FDBD505" w14:textId="77777777" w:rsidR="00C65187" w:rsidRPr="000F4FD8" w:rsidRDefault="00C65187" w:rsidP="00C65187">
      <w:pPr>
        <w:tabs>
          <w:tab w:val="left" w:pos="851"/>
        </w:tabs>
        <w:rPr>
          <w:rFonts w:ascii="Garamond" w:hAnsi="Garamond" w:cs="Arial"/>
          <w:sz w:val="24"/>
          <w:szCs w:val="24"/>
        </w:rPr>
      </w:pPr>
      <w:r w:rsidRPr="000F4FD8">
        <w:rPr>
          <w:rFonts w:ascii="Garamond" w:hAnsi="Garamond" w:cs="Arial"/>
          <w:sz w:val="24"/>
          <w:szCs w:val="24"/>
        </w:rPr>
        <w:t xml:space="preserve">Les membres du groupement d’opérateurs économiques désignent le mandataire suivant </w:t>
      </w:r>
      <w:r w:rsidRPr="000F4FD8">
        <w:rPr>
          <w:rFonts w:ascii="Garamond" w:hAnsi="Garamond" w:cs="Arial"/>
          <w:i/>
          <w:sz w:val="24"/>
          <w:szCs w:val="24"/>
        </w:rPr>
        <w:t>(article</w:t>
      </w:r>
      <w:r>
        <w:rPr>
          <w:rFonts w:ascii="Garamond" w:hAnsi="Garamond" w:cs="Arial"/>
          <w:i/>
          <w:sz w:val="24"/>
          <w:szCs w:val="24"/>
        </w:rPr>
        <w:t xml:space="preserve">s R.2142-18 à R. 2142-27 </w:t>
      </w:r>
      <w:r w:rsidRPr="000F4FD8">
        <w:rPr>
          <w:rFonts w:ascii="Garamond" w:hAnsi="Garamond" w:cs="Arial"/>
          <w:i/>
          <w:sz w:val="24"/>
          <w:szCs w:val="24"/>
        </w:rPr>
        <w:t xml:space="preserve">du </w:t>
      </w:r>
      <w:r>
        <w:rPr>
          <w:rFonts w:ascii="Garamond" w:hAnsi="Garamond" w:cs="Arial"/>
          <w:i/>
          <w:sz w:val="24"/>
          <w:szCs w:val="24"/>
        </w:rPr>
        <w:t>code de la commande publique</w:t>
      </w:r>
      <w:r w:rsidRPr="000F4FD8">
        <w:rPr>
          <w:rFonts w:ascii="Garamond" w:hAnsi="Garamond" w:cs="Arial"/>
          <w:i/>
          <w:sz w:val="24"/>
          <w:szCs w:val="24"/>
        </w:rPr>
        <w:t>) </w:t>
      </w:r>
      <w:r w:rsidRPr="000F4FD8">
        <w:rPr>
          <w:rFonts w:ascii="Garamond" w:hAnsi="Garamond" w:cs="Arial"/>
          <w:sz w:val="24"/>
          <w:szCs w:val="24"/>
        </w:rPr>
        <w:t>:</w:t>
      </w:r>
    </w:p>
    <w:p w14:paraId="7A972A42" w14:textId="7F87DB7B" w:rsidR="00036500" w:rsidRPr="000F4FD8" w:rsidRDefault="00C65187" w:rsidP="00C65187">
      <w:pPr>
        <w:tabs>
          <w:tab w:val="left" w:pos="851"/>
        </w:tabs>
        <w:rPr>
          <w:rFonts w:ascii="Garamond" w:hAnsi="Garamond" w:cs="Arial"/>
          <w:i/>
          <w:sz w:val="24"/>
          <w:szCs w:val="24"/>
        </w:rPr>
      </w:pPr>
      <w:r w:rsidRPr="000F4FD8">
        <w:rPr>
          <w:rFonts w:ascii="Garamond" w:hAnsi="Garamond" w:cs="Arial"/>
          <w:i/>
          <w:sz w:val="24"/>
          <w:szCs w:val="24"/>
        </w:rPr>
        <w:t xml:space="preserve"> </w:t>
      </w:r>
      <w:r w:rsidR="00036500" w:rsidRPr="000F4FD8">
        <w:rPr>
          <w:rFonts w:ascii="Garamond" w:hAnsi="Garamond" w:cs="Arial"/>
          <w:i/>
          <w:sz w:val="24"/>
          <w:szCs w:val="24"/>
        </w:rPr>
        <w:t>[Indiquer le nom commercial et la dénomination sociale du mandataire]</w:t>
      </w:r>
    </w:p>
    <w:p w14:paraId="143D19D2" w14:textId="77777777" w:rsidR="000737AC" w:rsidRDefault="000737AC" w:rsidP="00710FD6">
      <w:pPr>
        <w:tabs>
          <w:tab w:val="left" w:pos="851"/>
        </w:tabs>
        <w:rPr>
          <w:rFonts w:ascii="Garamond" w:hAnsi="Garamond" w:cs="Arial"/>
          <w:sz w:val="24"/>
          <w:szCs w:val="24"/>
        </w:rPr>
      </w:pPr>
    </w:p>
    <w:p w14:paraId="2DFCFCC6" w14:textId="77777777" w:rsidR="000737AC" w:rsidRPr="000F4FD8" w:rsidRDefault="000737AC" w:rsidP="00710FD6">
      <w:pPr>
        <w:tabs>
          <w:tab w:val="left" w:pos="851"/>
        </w:tabs>
        <w:rPr>
          <w:rFonts w:ascii="Garamond" w:hAnsi="Garamond" w:cs="Arial"/>
          <w:sz w:val="24"/>
          <w:szCs w:val="24"/>
        </w:rPr>
      </w:pPr>
    </w:p>
    <w:p w14:paraId="5D7A0CD2" w14:textId="77777777" w:rsidR="00036500" w:rsidRPr="000F4FD8" w:rsidRDefault="004A7169" w:rsidP="00710FD6">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En cas de groupement conjoint, </w:t>
      </w:r>
      <w:r w:rsidR="00036500" w:rsidRPr="000F4FD8">
        <w:rPr>
          <w:rFonts w:ascii="Garamond" w:hAnsi="Garamond" w:cs="Arial"/>
          <w:sz w:val="24"/>
          <w:szCs w:val="24"/>
        </w:rPr>
        <w:t xml:space="preserve">le mandataire </w:t>
      </w:r>
      <w:r w:rsidRPr="000F4FD8">
        <w:rPr>
          <w:rFonts w:ascii="Garamond" w:hAnsi="Garamond" w:cs="Arial"/>
          <w:sz w:val="24"/>
          <w:szCs w:val="24"/>
        </w:rPr>
        <w:t xml:space="preserve">du groupement </w:t>
      </w:r>
      <w:r w:rsidR="00036500" w:rsidRPr="000F4FD8">
        <w:rPr>
          <w:rFonts w:ascii="Garamond" w:hAnsi="Garamond" w:cs="Arial"/>
          <w:sz w:val="24"/>
          <w:szCs w:val="24"/>
        </w:rPr>
        <w:t>est :</w:t>
      </w:r>
    </w:p>
    <w:p w14:paraId="2E4ACCC6" w14:textId="77777777" w:rsidR="00036500" w:rsidRPr="000F4FD8" w:rsidRDefault="00036500" w:rsidP="00E47798">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069EA4C5" w14:textId="77777777" w:rsidR="00354C04" w:rsidRPr="000F4FD8" w:rsidRDefault="00354C04" w:rsidP="0083205E">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1F1860">
        <w:rPr>
          <w:rFonts w:ascii="Garamond" w:hAnsi="Garamond"/>
          <w:sz w:val="24"/>
          <w:szCs w:val="24"/>
        </w:rPr>
      </w:r>
      <w:r w:rsidR="001F1860">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proofErr w:type="gramStart"/>
      <w:r w:rsidRPr="000F4FD8">
        <w:rPr>
          <w:rFonts w:ascii="Garamond" w:hAnsi="Garamond" w:cs="Arial"/>
          <w:sz w:val="24"/>
          <w:szCs w:val="24"/>
        </w:rPr>
        <w:t>conjoint</w:t>
      </w:r>
      <w:proofErr w:type="gramEnd"/>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1F1860">
        <w:rPr>
          <w:rFonts w:ascii="Garamond" w:hAnsi="Garamond"/>
          <w:sz w:val="24"/>
          <w:szCs w:val="24"/>
        </w:rPr>
      </w:r>
      <w:r w:rsidR="001F1860">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0F23CF12" w14:textId="77777777" w:rsidR="001C733C" w:rsidRDefault="001C733C" w:rsidP="00CD46CC">
      <w:pPr>
        <w:tabs>
          <w:tab w:val="left" w:pos="851"/>
        </w:tabs>
        <w:rPr>
          <w:rFonts w:ascii="Garamond" w:hAnsi="Garamond" w:cs="Arial"/>
          <w:sz w:val="24"/>
          <w:szCs w:val="24"/>
        </w:rPr>
      </w:pPr>
    </w:p>
    <w:p w14:paraId="7AF3D48E" w14:textId="77777777" w:rsidR="002904AF" w:rsidRPr="000F4FD8" w:rsidRDefault="0021527A" w:rsidP="001C733C">
      <w:pPr>
        <w:pStyle w:val="fcasegauche"/>
        <w:tabs>
          <w:tab w:val="left" w:pos="426"/>
          <w:tab w:val="left" w:pos="851"/>
        </w:tabs>
        <w:spacing w:after="0"/>
        <w:ind w:left="0" w:firstLine="0"/>
        <w:jc w:val="left"/>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1F1860">
        <w:rPr>
          <w:rFonts w:ascii="Garamond" w:hAnsi="Garamond"/>
          <w:sz w:val="24"/>
          <w:szCs w:val="24"/>
        </w:rPr>
      </w:r>
      <w:r w:rsidR="001F1860">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001C733C" w:rsidRPr="000F4FD8">
        <w:rPr>
          <w:rFonts w:ascii="Garamond" w:hAnsi="Garamond" w:cs="Arial"/>
          <w:sz w:val="24"/>
          <w:szCs w:val="24"/>
        </w:rPr>
        <w:t>Les membres du groupement</w:t>
      </w:r>
      <w:r w:rsidRPr="000F4FD8">
        <w:rPr>
          <w:rFonts w:ascii="Garamond" w:hAnsi="Garamond" w:cs="Arial"/>
          <w:sz w:val="24"/>
          <w:szCs w:val="24"/>
        </w:rPr>
        <w:t xml:space="preserve"> ont donné mandat</w:t>
      </w:r>
      <w:r w:rsidR="007F68A6" w:rsidRPr="000F4FD8">
        <w:rPr>
          <w:rFonts w:ascii="Garamond" w:hAnsi="Garamond" w:cs="Arial"/>
          <w:sz w:val="24"/>
          <w:szCs w:val="24"/>
        </w:rPr>
        <w:t xml:space="preserve"> au mandataire, qui signe le présent acte d’engagement</w:t>
      </w:r>
      <w:r w:rsidR="002904AF" w:rsidRPr="000F4FD8">
        <w:rPr>
          <w:rFonts w:ascii="Garamond" w:hAnsi="Garamond" w:cs="Arial"/>
          <w:sz w:val="24"/>
          <w:szCs w:val="24"/>
        </w:rPr>
        <w:t> :</w:t>
      </w:r>
    </w:p>
    <w:p w14:paraId="772E4A49" w14:textId="77777777" w:rsidR="001C733C" w:rsidRPr="000F4FD8" w:rsidRDefault="001C733C" w:rsidP="001C733C">
      <w:pPr>
        <w:tabs>
          <w:tab w:val="left" w:pos="851"/>
        </w:tabs>
        <w:rPr>
          <w:rFonts w:ascii="Garamond" w:hAnsi="Garamond" w:cs="Arial"/>
          <w:sz w:val="24"/>
          <w:szCs w:val="24"/>
        </w:rPr>
      </w:pPr>
      <w:r w:rsidRPr="000F4FD8">
        <w:rPr>
          <w:rFonts w:ascii="Garamond" w:hAnsi="Garamond" w:cs="Arial"/>
          <w:i/>
          <w:sz w:val="24"/>
          <w:szCs w:val="24"/>
        </w:rPr>
        <w:t xml:space="preserve">(Cocher la </w:t>
      </w:r>
      <w:r w:rsidR="002904AF" w:rsidRPr="000F4FD8">
        <w:rPr>
          <w:rFonts w:ascii="Garamond" w:hAnsi="Garamond" w:cs="Arial"/>
          <w:i/>
          <w:sz w:val="24"/>
          <w:szCs w:val="24"/>
        </w:rPr>
        <w:t xml:space="preserve">ou les </w:t>
      </w:r>
      <w:r w:rsidRPr="000F4FD8">
        <w:rPr>
          <w:rFonts w:ascii="Garamond" w:hAnsi="Garamond" w:cs="Arial"/>
          <w:i/>
          <w:sz w:val="24"/>
          <w:szCs w:val="24"/>
        </w:rPr>
        <w:t>case</w:t>
      </w:r>
      <w:r w:rsidR="002904AF" w:rsidRPr="000F4FD8">
        <w:rPr>
          <w:rFonts w:ascii="Garamond" w:hAnsi="Garamond" w:cs="Arial"/>
          <w:i/>
          <w:sz w:val="24"/>
          <w:szCs w:val="24"/>
        </w:rPr>
        <w:t>s</w:t>
      </w:r>
      <w:r w:rsidRPr="000F4FD8">
        <w:rPr>
          <w:rFonts w:ascii="Garamond" w:hAnsi="Garamond" w:cs="Arial"/>
          <w:i/>
          <w:sz w:val="24"/>
          <w:szCs w:val="24"/>
        </w:rPr>
        <w:t xml:space="preserve"> correspondante</w:t>
      </w:r>
      <w:r w:rsidR="002904AF" w:rsidRPr="000F4FD8">
        <w:rPr>
          <w:rFonts w:ascii="Garamond" w:hAnsi="Garamond" w:cs="Arial"/>
          <w:i/>
          <w:sz w:val="24"/>
          <w:szCs w:val="24"/>
        </w:rPr>
        <w:t>s</w:t>
      </w:r>
      <w:r w:rsidRPr="000F4FD8">
        <w:rPr>
          <w:rFonts w:ascii="Garamond" w:hAnsi="Garamond" w:cs="Arial"/>
          <w:i/>
          <w:sz w:val="24"/>
          <w:szCs w:val="24"/>
        </w:rPr>
        <w:t>.)</w:t>
      </w:r>
    </w:p>
    <w:p w14:paraId="45E4D8B7" w14:textId="77777777" w:rsidR="001C733C" w:rsidRPr="000F4FD8" w:rsidRDefault="001C733C" w:rsidP="001C733C">
      <w:pPr>
        <w:pStyle w:val="fcasegauche"/>
        <w:tabs>
          <w:tab w:val="left" w:pos="426"/>
          <w:tab w:val="left" w:pos="851"/>
        </w:tabs>
        <w:spacing w:after="0"/>
        <w:ind w:left="0" w:firstLine="0"/>
        <w:jc w:val="left"/>
        <w:rPr>
          <w:rFonts w:ascii="Garamond" w:hAnsi="Garamond" w:cs="Arial"/>
          <w:sz w:val="24"/>
          <w:szCs w:val="24"/>
        </w:rPr>
      </w:pPr>
    </w:p>
    <w:p w14:paraId="775ACA9B" w14:textId="77777777" w:rsidR="002904AF" w:rsidRPr="000F4FD8" w:rsidRDefault="001C733C" w:rsidP="009B45B9">
      <w:pPr>
        <w:tabs>
          <w:tab w:val="left" w:pos="851"/>
        </w:tabs>
        <w:ind w:left="1695" w:hanging="1695"/>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1F1860">
        <w:rPr>
          <w:rFonts w:ascii="Garamond" w:hAnsi="Garamond"/>
          <w:sz w:val="24"/>
          <w:szCs w:val="24"/>
        </w:rPr>
      </w:r>
      <w:r w:rsidR="001F1860">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002904AF" w:rsidRPr="000F4FD8">
        <w:rPr>
          <w:rFonts w:ascii="Garamond" w:hAnsi="Garamond" w:cs="Arial"/>
          <w:sz w:val="24"/>
          <w:szCs w:val="24"/>
        </w:rPr>
        <w:t>pour</w:t>
      </w:r>
      <w:proofErr w:type="gramEnd"/>
      <w:r w:rsidR="002904AF" w:rsidRPr="000F4FD8">
        <w:rPr>
          <w:rFonts w:ascii="Garamond" w:hAnsi="Garamond" w:cs="Arial"/>
          <w:sz w:val="24"/>
          <w:szCs w:val="24"/>
        </w:rPr>
        <w:t xml:space="preserve"> signer le présent acte d’engagement en leur nom et pour leur compte</w:t>
      </w:r>
      <w:r w:rsidR="007F68A6" w:rsidRPr="000F4FD8">
        <w:rPr>
          <w:rFonts w:ascii="Garamond" w:hAnsi="Garamond" w:cs="Arial"/>
          <w:sz w:val="24"/>
          <w:szCs w:val="24"/>
        </w:rPr>
        <w:t xml:space="preserve">, </w:t>
      </w:r>
      <w:r w:rsidR="0021527A" w:rsidRPr="000F4FD8">
        <w:rPr>
          <w:rFonts w:ascii="Garamond" w:hAnsi="Garamond" w:cs="Arial"/>
          <w:sz w:val="24"/>
          <w:szCs w:val="24"/>
        </w:rPr>
        <w:t xml:space="preserve">pour les représenter vis-à-vis de l’acheteur </w:t>
      </w:r>
      <w:r w:rsidR="007F68A6" w:rsidRPr="000F4FD8">
        <w:rPr>
          <w:rFonts w:ascii="Garamond" w:hAnsi="Garamond" w:cs="Arial"/>
          <w:sz w:val="24"/>
          <w:szCs w:val="24"/>
        </w:rPr>
        <w:t>et pour coordonner l’ensemble des prestations</w:t>
      </w:r>
      <w:r w:rsidR="00983FF3" w:rsidRPr="000F4FD8">
        <w:rPr>
          <w:rFonts w:ascii="Garamond" w:hAnsi="Garamond" w:cs="Arial"/>
          <w:sz w:val="24"/>
          <w:szCs w:val="24"/>
        </w:rPr>
        <w:t> ;</w:t>
      </w:r>
    </w:p>
    <w:p w14:paraId="711B8C40" w14:textId="77777777" w:rsidR="002904AF" w:rsidRPr="000F4FD8" w:rsidRDefault="002904AF" w:rsidP="001C733C">
      <w:pPr>
        <w:tabs>
          <w:tab w:val="left" w:pos="851"/>
        </w:tabs>
        <w:rPr>
          <w:rFonts w:ascii="Garamond" w:hAnsi="Garamond" w:cs="Arial"/>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t>(</w:t>
      </w:r>
      <w:proofErr w:type="gramStart"/>
      <w:r w:rsidRPr="000F4FD8">
        <w:rPr>
          <w:rFonts w:ascii="Garamond" w:hAnsi="Garamond" w:cs="Arial"/>
          <w:i/>
          <w:sz w:val="24"/>
          <w:szCs w:val="24"/>
        </w:rPr>
        <w:t>joindre</w:t>
      </w:r>
      <w:proofErr w:type="gramEnd"/>
      <w:r w:rsidRPr="000F4FD8">
        <w:rPr>
          <w:rFonts w:ascii="Garamond" w:hAnsi="Garamond" w:cs="Arial"/>
          <w:i/>
          <w:sz w:val="24"/>
          <w:szCs w:val="24"/>
        </w:rPr>
        <w:t xml:space="preserve"> les pouvoirs en annexe du présent document.)</w:t>
      </w:r>
    </w:p>
    <w:p w14:paraId="48E05B7A" w14:textId="77777777" w:rsidR="002904AF" w:rsidRPr="000F4FD8" w:rsidRDefault="002904AF" w:rsidP="001C733C">
      <w:pPr>
        <w:tabs>
          <w:tab w:val="left" w:pos="851"/>
        </w:tabs>
        <w:rPr>
          <w:rFonts w:ascii="Garamond" w:hAnsi="Garamond" w:cs="Arial"/>
          <w:sz w:val="24"/>
          <w:szCs w:val="24"/>
        </w:rPr>
      </w:pPr>
    </w:p>
    <w:p w14:paraId="62222445" w14:textId="77777777" w:rsidR="002904AF" w:rsidRPr="000F4FD8" w:rsidRDefault="002904AF" w:rsidP="002904AF">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1F1860">
        <w:rPr>
          <w:rFonts w:ascii="Garamond" w:hAnsi="Garamond"/>
          <w:sz w:val="24"/>
          <w:szCs w:val="24"/>
        </w:rPr>
      </w:r>
      <w:r w:rsidR="001F1860">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pour</w:t>
      </w:r>
      <w:proofErr w:type="gramEnd"/>
      <w:r w:rsidRPr="000F4FD8">
        <w:rPr>
          <w:rFonts w:ascii="Garamond" w:hAnsi="Garamond" w:cs="Arial"/>
          <w:sz w:val="24"/>
          <w:szCs w:val="24"/>
        </w:rPr>
        <w:t xml:space="preserve"> signer, en leur nom et pour leur compte, les modifications ultérieures du mar</w:t>
      </w:r>
      <w:r w:rsidR="0021527A" w:rsidRPr="000F4FD8">
        <w:rPr>
          <w:rFonts w:ascii="Garamond" w:hAnsi="Garamond" w:cs="Arial"/>
          <w:sz w:val="24"/>
          <w:szCs w:val="24"/>
        </w:rPr>
        <w:t>ché public ou de l’accord-cadre</w:t>
      </w:r>
      <w:r w:rsidRPr="000F4FD8">
        <w:rPr>
          <w:rFonts w:ascii="Garamond" w:hAnsi="Garamond" w:cs="Arial"/>
          <w:sz w:val="24"/>
          <w:szCs w:val="24"/>
        </w:rPr>
        <w:t> ;</w:t>
      </w:r>
    </w:p>
    <w:p w14:paraId="52D659CF" w14:textId="77777777" w:rsidR="00BE6078" w:rsidRPr="000F4FD8" w:rsidRDefault="00BE6078" w:rsidP="00BE6078">
      <w:pPr>
        <w:tabs>
          <w:tab w:val="left" w:pos="851"/>
        </w:tabs>
        <w:rPr>
          <w:rFonts w:ascii="Garamond" w:hAnsi="Garamond" w:cs="Arial"/>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t>(</w:t>
      </w:r>
      <w:proofErr w:type="gramStart"/>
      <w:r w:rsidRPr="000F4FD8">
        <w:rPr>
          <w:rFonts w:ascii="Garamond" w:hAnsi="Garamond" w:cs="Arial"/>
          <w:i/>
          <w:sz w:val="24"/>
          <w:szCs w:val="24"/>
        </w:rPr>
        <w:t>joindre</w:t>
      </w:r>
      <w:proofErr w:type="gramEnd"/>
      <w:r w:rsidRPr="000F4FD8">
        <w:rPr>
          <w:rFonts w:ascii="Garamond" w:hAnsi="Garamond" w:cs="Arial"/>
          <w:i/>
          <w:sz w:val="24"/>
          <w:szCs w:val="24"/>
        </w:rPr>
        <w:t xml:space="preserve"> les pouvoirs en annexe du présent document.)</w:t>
      </w:r>
    </w:p>
    <w:p w14:paraId="044045E0" w14:textId="77777777" w:rsidR="002904AF" w:rsidRPr="000F4FD8" w:rsidRDefault="002904AF" w:rsidP="002904AF">
      <w:pPr>
        <w:tabs>
          <w:tab w:val="left" w:pos="851"/>
        </w:tabs>
        <w:rPr>
          <w:rFonts w:ascii="Garamond" w:hAnsi="Garamond" w:cs="Arial"/>
          <w:iCs/>
          <w:sz w:val="24"/>
          <w:szCs w:val="24"/>
        </w:rPr>
      </w:pPr>
    </w:p>
    <w:p w14:paraId="30C55687" w14:textId="77777777" w:rsidR="002904AF" w:rsidRPr="000F4FD8" w:rsidRDefault="002904AF" w:rsidP="002904AF">
      <w:pPr>
        <w:tabs>
          <w:tab w:val="left" w:pos="851"/>
        </w:tabs>
        <w:ind w:left="1134" w:hanging="850"/>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1F1860">
        <w:rPr>
          <w:rFonts w:ascii="Garamond" w:hAnsi="Garamond"/>
          <w:sz w:val="24"/>
          <w:szCs w:val="24"/>
        </w:rPr>
      </w:r>
      <w:r w:rsidR="001F1860">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r w:rsidRPr="000F4FD8">
        <w:rPr>
          <w:rFonts w:ascii="Garamond" w:hAnsi="Garamond" w:cs="Arial"/>
          <w:sz w:val="24"/>
          <w:szCs w:val="24"/>
        </w:rPr>
        <w:tab/>
      </w:r>
      <w:proofErr w:type="gramStart"/>
      <w:r w:rsidRPr="000F4FD8">
        <w:rPr>
          <w:rFonts w:ascii="Garamond" w:hAnsi="Garamond" w:cs="Arial"/>
          <w:sz w:val="24"/>
          <w:szCs w:val="24"/>
        </w:rPr>
        <w:t>ont</w:t>
      </w:r>
      <w:proofErr w:type="gramEnd"/>
      <w:r w:rsidRPr="000F4FD8">
        <w:rPr>
          <w:rFonts w:ascii="Garamond" w:hAnsi="Garamond" w:cs="Arial"/>
          <w:sz w:val="24"/>
          <w:szCs w:val="24"/>
        </w:rPr>
        <w:t xml:space="preserve"> donné mandat au mandataire dans les conditions définies par les pouvoirs joints en annexe.</w:t>
      </w:r>
    </w:p>
    <w:p w14:paraId="1D953CB5" w14:textId="77777777" w:rsidR="006E2629" w:rsidRPr="000F4FD8" w:rsidRDefault="006E2629" w:rsidP="001C733C">
      <w:pPr>
        <w:tabs>
          <w:tab w:val="left" w:pos="851"/>
        </w:tabs>
        <w:rPr>
          <w:rFonts w:ascii="Garamond" w:hAnsi="Garamond" w:cs="Arial"/>
          <w:i/>
          <w:sz w:val="24"/>
          <w:szCs w:val="24"/>
        </w:rPr>
      </w:pPr>
    </w:p>
    <w:p w14:paraId="0146A00F" w14:textId="77777777" w:rsidR="00036500" w:rsidRPr="000F4FD8" w:rsidRDefault="0021527A" w:rsidP="006C4338">
      <w:pPr>
        <w:tabs>
          <w:tab w:val="left" w:pos="851"/>
        </w:tabs>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1F1860">
        <w:rPr>
          <w:rFonts w:ascii="Garamond" w:hAnsi="Garamond"/>
          <w:sz w:val="24"/>
          <w:szCs w:val="24"/>
        </w:rPr>
      </w:r>
      <w:r w:rsidR="001F1860">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Pr="000F4FD8">
        <w:rPr>
          <w:rFonts w:ascii="Garamond" w:hAnsi="Garamond" w:cs="Arial"/>
          <w:sz w:val="24"/>
          <w:szCs w:val="24"/>
        </w:rPr>
        <w:t>L</w:t>
      </w:r>
      <w:r w:rsidR="00036500" w:rsidRPr="000F4FD8">
        <w:rPr>
          <w:rFonts w:ascii="Garamond" w:hAnsi="Garamond" w:cs="Arial"/>
          <w:sz w:val="24"/>
          <w:szCs w:val="24"/>
        </w:rPr>
        <w:t>es membres du groupement</w:t>
      </w:r>
      <w:r w:rsidR="00332B12" w:rsidRPr="000F4FD8">
        <w:rPr>
          <w:rFonts w:ascii="Garamond" w:hAnsi="Garamond" w:cs="Arial"/>
          <w:sz w:val="24"/>
          <w:szCs w:val="24"/>
        </w:rPr>
        <w:t>, qui signent le présent acte d’engagement</w:t>
      </w:r>
      <w:r w:rsidR="00036500" w:rsidRPr="000F4FD8">
        <w:rPr>
          <w:rFonts w:ascii="Garamond" w:hAnsi="Garamond" w:cs="Arial"/>
          <w:sz w:val="24"/>
          <w:szCs w:val="24"/>
        </w:rPr>
        <w:t> :</w:t>
      </w:r>
    </w:p>
    <w:p w14:paraId="0D770AB0" w14:textId="77777777" w:rsidR="00036500" w:rsidRPr="000F4FD8" w:rsidRDefault="00036500" w:rsidP="006F3DF9">
      <w:pPr>
        <w:tabs>
          <w:tab w:val="left" w:pos="851"/>
        </w:tabs>
        <w:rPr>
          <w:rFonts w:ascii="Garamond" w:hAnsi="Garamond" w:cs="Arial"/>
          <w:sz w:val="24"/>
          <w:szCs w:val="24"/>
        </w:rPr>
      </w:pPr>
      <w:r w:rsidRPr="000F4FD8">
        <w:rPr>
          <w:rFonts w:ascii="Garamond" w:hAnsi="Garamond" w:cs="Arial"/>
          <w:i/>
          <w:sz w:val="24"/>
          <w:szCs w:val="24"/>
        </w:rPr>
        <w:t>(Cocher la case correspondante.)</w:t>
      </w:r>
    </w:p>
    <w:p w14:paraId="2AE1AE00" w14:textId="77777777" w:rsidR="00036500" w:rsidRPr="000F4FD8" w:rsidRDefault="00036500" w:rsidP="005846FB">
      <w:pPr>
        <w:tabs>
          <w:tab w:val="left" w:pos="851"/>
        </w:tabs>
        <w:rPr>
          <w:rFonts w:ascii="Garamond" w:hAnsi="Garamond" w:cs="Arial"/>
          <w:sz w:val="24"/>
          <w:szCs w:val="24"/>
        </w:rPr>
      </w:pPr>
    </w:p>
    <w:p w14:paraId="2EDCED7C" w14:textId="77777777" w:rsidR="00AE7831" w:rsidRPr="000F4FD8" w:rsidRDefault="00AE7831" w:rsidP="009B45B9">
      <w:pPr>
        <w:tabs>
          <w:tab w:val="left" w:pos="851"/>
        </w:tabs>
        <w:ind w:left="1701" w:hanging="850"/>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1F1860">
        <w:rPr>
          <w:rFonts w:ascii="Garamond" w:hAnsi="Garamond"/>
          <w:sz w:val="24"/>
          <w:szCs w:val="24"/>
        </w:rPr>
      </w:r>
      <w:r w:rsidR="001F1860">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les représenter vis-à-vis de l’acheteur et pour coordonner l’ensemble des prestations ;</w:t>
      </w:r>
    </w:p>
    <w:p w14:paraId="6C8F8812" w14:textId="77777777" w:rsidR="00AE7831" w:rsidRPr="000F4FD8" w:rsidRDefault="00AE7831" w:rsidP="009B45B9">
      <w:pPr>
        <w:tabs>
          <w:tab w:val="left" w:pos="851"/>
        </w:tabs>
        <w:ind w:left="1701" w:hanging="850"/>
        <w:jc w:val="both"/>
        <w:rPr>
          <w:rFonts w:ascii="Garamond" w:hAnsi="Garamond"/>
          <w:sz w:val="24"/>
          <w:szCs w:val="24"/>
        </w:rPr>
      </w:pPr>
    </w:p>
    <w:p w14:paraId="596410D0" w14:textId="77777777" w:rsidR="00036500" w:rsidRPr="000F4FD8" w:rsidRDefault="00036500" w:rsidP="009B45B9">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1F1860">
        <w:rPr>
          <w:rFonts w:ascii="Garamond" w:hAnsi="Garamond"/>
          <w:sz w:val="24"/>
          <w:szCs w:val="24"/>
        </w:rPr>
      </w:r>
      <w:r w:rsidR="001F1860">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signer, en leur nom et pour leur compte, </w:t>
      </w:r>
      <w:r w:rsidR="004A7169" w:rsidRPr="000F4FD8">
        <w:rPr>
          <w:rFonts w:ascii="Garamond" w:hAnsi="Garamond" w:cs="Arial"/>
          <w:sz w:val="24"/>
          <w:szCs w:val="24"/>
        </w:rPr>
        <w:t>les</w:t>
      </w:r>
      <w:r w:rsidRPr="000F4FD8">
        <w:rPr>
          <w:rFonts w:ascii="Garamond" w:hAnsi="Garamond" w:cs="Arial"/>
          <w:sz w:val="24"/>
          <w:szCs w:val="24"/>
        </w:rPr>
        <w:t xml:space="preserve"> modifications ultérieures du marché ou de l’accord-cadre ;</w:t>
      </w:r>
    </w:p>
    <w:p w14:paraId="6EE5DDF1" w14:textId="77777777" w:rsidR="00036500" w:rsidRPr="000F4FD8" w:rsidRDefault="00036500" w:rsidP="006C4338">
      <w:pPr>
        <w:tabs>
          <w:tab w:val="left" w:pos="851"/>
        </w:tabs>
        <w:rPr>
          <w:rFonts w:ascii="Garamond" w:hAnsi="Garamond" w:cs="Arial"/>
          <w:iCs/>
          <w:sz w:val="24"/>
          <w:szCs w:val="24"/>
        </w:rPr>
      </w:pPr>
    </w:p>
    <w:p w14:paraId="0380535A" w14:textId="77777777" w:rsidR="00036500" w:rsidRPr="000F4FD8" w:rsidRDefault="00844DAA" w:rsidP="009B45B9">
      <w:pPr>
        <w:tabs>
          <w:tab w:val="left" w:pos="851"/>
        </w:tabs>
        <w:ind w:left="1134" w:hanging="850"/>
        <w:rPr>
          <w:rFonts w:ascii="Garamond" w:hAnsi="Garamond" w:cs="Arial"/>
          <w:i/>
          <w:sz w:val="24"/>
          <w:szCs w:val="24"/>
        </w:rPr>
      </w:pPr>
      <w:r w:rsidRPr="000F4FD8">
        <w:rPr>
          <w:rFonts w:ascii="Garamond" w:hAnsi="Garamond"/>
          <w:sz w:val="24"/>
          <w:szCs w:val="24"/>
        </w:rPr>
        <w:tab/>
      </w:r>
      <w:r w:rsidR="00036500" w:rsidRPr="000F4FD8">
        <w:rPr>
          <w:rFonts w:ascii="Garamond" w:hAnsi="Garamond"/>
          <w:sz w:val="24"/>
          <w:szCs w:val="24"/>
        </w:rPr>
        <w:fldChar w:fldCharType="begin">
          <w:ffData>
            <w:name w:val=""/>
            <w:enabled/>
            <w:calcOnExit w:val="0"/>
            <w:checkBox>
              <w:size w:val="20"/>
              <w:default w:val="0"/>
            </w:checkBox>
          </w:ffData>
        </w:fldChar>
      </w:r>
      <w:r w:rsidR="00036500" w:rsidRPr="000F4FD8">
        <w:rPr>
          <w:rFonts w:ascii="Garamond" w:hAnsi="Garamond"/>
          <w:sz w:val="24"/>
          <w:szCs w:val="24"/>
        </w:rPr>
        <w:instrText xml:space="preserve"> FORMCHECKBOX </w:instrText>
      </w:r>
      <w:r w:rsidR="001F1860">
        <w:rPr>
          <w:rFonts w:ascii="Garamond" w:hAnsi="Garamond"/>
          <w:sz w:val="24"/>
          <w:szCs w:val="24"/>
        </w:rPr>
      </w:r>
      <w:r w:rsidR="001F1860">
        <w:rPr>
          <w:rFonts w:ascii="Garamond" w:hAnsi="Garamond"/>
          <w:sz w:val="24"/>
          <w:szCs w:val="24"/>
        </w:rPr>
        <w:fldChar w:fldCharType="separate"/>
      </w:r>
      <w:r w:rsidR="00036500" w:rsidRPr="000F4FD8">
        <w:rPr>
          <w:rFonts w:ascii="Garamond" w:hAnsi="Garamond"/>
          <w:sz w:val="24"/>
          <w:szCs w:val="24"/>
        </w:rPr>
        <w:fldChar w:fldCharType="end"/>
      </w:r>
      <w:r w:rsidR="00036500" w:rsidRPr="000F4FD8">
        <w:rPr>
          <w:rFonts w:ascii="Garamond" w:hAnsi="Garamond" w:cs="Arial"/>
          <w:i/>
          <w:iCs/>
          <w:sz w:val="24"/>
          <w:szCs w:val="24"/>
        </w:rPr>
        <w:t xml:space="preserve"> </w:t>
      </w:r>
      <w:r w:rsidR="00036500" w:rsidRPr="000F4FD8">
        <w:rPr>
          <w:rFonts w:ascii="Garamond" w:hAnsi="Garamond" w:cs="Arial"/>
          <w:sz w:val="24"/>
          <w:szCs w:val="24"/>
        </w:rPr>
        <w:tab/>
      </w:r>
      <w:proofErr w:type="gramStart"/>
      <w:r w:rsidR="00036500" w:rsidRPr="000F4FD8">
        <w:rPr>
          <w:rFonts w:ascii="Garamond" w:hAnsi="Garamond" w:cs="Arial"/>
          <w:sz w:val="24"/>
          <w:szCs w:val="24"/>
        </w:rPr>
        <w:t>donnent</w:t>
      </w:r>
      <w:proofErr w:type="gramEnd"/>
      <w:r w:rsidR="00036500" w:rsidRPr="000F4FD8">
        <w:rPr>
          <w:rFonts w:ascii="Garamond" w:hAnsi="Garamond" w:cs="Arial"/>
          <w:sz w:val="24"/>
          <w:szCs w:val="24"/>
        </w:rPr>
        <w:t xml:space="preserve"> mandat au mandataire dans les conditions définies ci-dessous</w:t>
      </w:r>
      <w:r w:rsidRPr="000F4FD8">
        <w:rPr>
          <w:rFonts w:ascii="Garamond" w:hAnsi="Garamond" w:cs="Arial"/>
          <w:sz w:val="24"/>
          <w:szCs w:val="24"/>
        </w:rPr>
        <w:t> :</w:t>
      </w:r>
    </w:p>
    <w:p w14:paraId="6D0A4D47" w14:textId="77777777" w:rsidR="00036500" w:rsidRPr="000F4FD8" w:rsidRDefault="00844DAA" w:rsidP="009B45B9">
      <w:pPr>
        <w:tabs>
          <w:tab w:val="left" w:pos="851"/>
        </w:tabs>
        <w:ind w:left="1134" w:hanging="850"/>
        <w:rPr>
          <w:rFonts w:ascii="Garamond" w:hAnsi="Garamond" w:cs="Arial"/>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r>
      <w:r w:rsidR="00036500" w:rsidRPr="000F4FD8">
        <w:rPr>
          <w:rFonts w:ascii="Garamond" w:hAnsi="Garamond" w:cs="Arial"/>
          <w:i/>
          <w:sz w:val="24"/>
          <w:szCs w:val="24"/>
        </w:rPr>
        <w:t>(Donner des précisions sur l’étendue du mandat.)</w:t>
      </w:r>
    </w:p>
    <w:p w14:paraId="3F4395BA" w14:textId="10154A2A" w:rsidR="009B1CD0" w:rsidRDefault="009B1CD0" w:rsidP="005846FB">
      <w:pPr>
        <w:tabs>
          <w:tab w:val="left" w:pos="851"/>
        </w:tabs>
        <w:rPr>
          <w:rFonts w:ascii="Garamond" w:hAnsi="Garamond" w:cs="Arial"/>
          <w:sz w:val="24"/>
          <w:szCs w:val="24"/>
        </w:rPr>
      </w:pPr>
    </w:p>
    <w:p w14:paraId="416BB470" w14:textId="77777777" w:rsidR="00623D0B" w:rsidRPr="000F4FD8" w:rsidRDefault="00623D0B" w:rsidP="005846FB">
      <w:pPr>
        <w:tabs>
          <w:tab w:val="left" w:pos="851"/>
        </w:tabs>
        <w:rPr>
          <w:rFonts w:ascii="Garamond" w:hAnsi="Garamond" w:cs="Arial"/>
          <w:sz w:val="24"/>
          <w:szCs w:val="24"/>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0F4FD8" w14:paraId="43A7BA18" w14:textId="77777777" w:rsidTr="009D446F">
        <w:tc>
          <w:tcPr>
            <w:tcW w:w="4644" w:type="dxa"/>
            <w:tcBorders>
              <w:top w:val="single" w:sz="4" w:space="0" w:color="000000"/>
              <w:left w:val="single" w:sz="4" w:space="0" w:color="000000"/>
              <w:bottom w:val="single" w:sz="4" w:space="0" w:color="000000"/>
            </w:tcBorders>
            <w:shd w:val="clear" w:color="auto" w:fill="auto"/>
            <w:vAlign w:val="center"/>
          </w:tcPr>
          <w:p w14:paraId="5BF5F4B1"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05B91980" w14:textId="77777777" w:rsidR="00332B12" w:rsidRPr="000F4FD8" w:rsidRDefault="00332B12" w:rsidP="00B054DA">
            <w:pPr>
              <w:tabs>
                <w:tab w:val="left" w:pos="851"/>
              </w:tabs>
              <w:jc w:val="center"/>
              <w:rPr>
                <w:rFonts w:ascii="Garamond" w:hAnsi="Garamond" w:cs="Arial"/>
                <w:b/>
                <w:bCs/>
                <w:sz w:val="24"/>
                <w:szCs w:val="24"/>
              </w:rPr>
            </w:pPr>
            <w:proofErr w:type="gramStart"/>
            <w:r w:rsidRPr="000F4FD8">
              <w:rPr>
                <w:rFonts w:ascii="Garamond" w:hAnsi="Garamond" w:cs="Arial"/>
                <w:b/>
                <w:bCs/>
                <w:sz w:val="24"/>
                <w:szCs w:val="24"/>
              </w:rPr>
              <w:t>du</w:t>
            </w:r>
            <w:proofErr w:type="gramEnd"/>
            <w:r w:rsidRPr="000F4FD8">
              <w:rPr>
                <w:rFonts w:ascii="Garamond" w:hAnsi="Garamond" w:cs="Arial"/>
                <w:b/>
                <w:bCs/>
                <w:sz w:val="24"/>
                <w:szCs w:val="24"/>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913E5E5"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743FA"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542473A5" w14:textId="77777777" w:rsidTr="000737AC">
        <w:trPr>
          <w:trHeight w:val="576"/>
        </w:trPr>
        <w:tc>
          <w:tcPr>
            <w:tcW w:w="4644" w:type="dxa"/>
            <w:tcBorders>
              <w:top w:val="single" w:sz="4" w:space="0" w:color="000000"/>
              <w:left w:val="single" w:sz="4" w:space="0" w:color="000000"/>
            </w:tcBorders>
            <w:shd w:val="clear" w:color="auto" w:fill="CCFFFF"/>
          </w:tcPr>
          <w:p w14:paraId="149AF055"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tcBorders>
            <w:shd w:val="clear" w:color="auto" w:fill="CCFFFF"/>
          </w:tcPr>
          <w:p w14:paraId="1702968B"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right w:val="single" w:sz="4" w:space="0" w:color="000000"/>
            </w:tcBorders>
            <w:shd w:val="clear" w:color="auto" w:fill="CCFFFF"/>
          </w:tcPr>
          <w:p w14:paraId="595605AC"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65074CE5" w14:textId="77777777" w:rsidTr="000737AC">
        <w:trPr>
          <w:trHeight w:val="566"/>
        </w:trPr>
        <w:tc>
          <w:tcPr>
            <w:tcW w:w="4644" w:type="dxa"/>
            <w:tcBorders>
              <w:left w:val="single" w:sz="4" w:space="0" w:color="000000"/>
            </w:tcBorders>
            <w:shd w:val="clear" w:color="auto" w:fill="auto"/>
          </w:tcPr>
          <w:p w14:paraId="15756AD1"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auto"/>
          </w:tcPr>
          <w:p w14:paraId="548FA0A7"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auto"/>
          </w:tcPr>
          <w:p w14:paraId="25130082"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7EAEE56D" w14:textId="77777777" w:rsidTr="000737AC">
        <w:trPr>
          <w:trHeight w:val="672"/>
        </w:trPr>
        <w:tc>
          <w:tcPr>
            <w:tcW w:w="4644" w:type="dxa"/>
            <w:tcBorders>
              <w:left w:val="single" w:sz="4" w:space="0" w:color="000000"/>
              <w:bottom w:val="single" w:sz="4" w:space="0" w:color="auto"/>
            </w:tcBorders>
            <w:shd w:val="clear" w:color="auto" w:fill="CCFFFF"/>
          </w:tcPr>
          <w:p w14:paraId="641DECF1"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bottom w:val="single" w:sz="4" w:space="0" w:color="auto"/>
            </w:tcBorders>
            <w:shd w:val="clear" w:color="auto" w:fill="CCFFFF"/>
          </w:tcPr>
          <w:p w14:paraId="6B17CE23"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bottom w:val="single" w:sz="4" w:space="0" w:color="auto"/>
              <w:right w:val="single" w:sz="4" w:space="0" w:color="000000"/>
            </w:tcBorders>
            <w:shd w:val="clear" w:color="auto" w:fill="CCFFFF"/>
          </w:tcPr>
          <w:p w14:paraId="0B4C06D6"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16A494D0" w14:textId="77777777" w:rsidR="007D7F5A" w:rsidRDefault="00332B12" w:rsidP="008D66CC">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42EDC01C" w14:textId="0CFC0B3D" w:rsidR="00CF4B02" w:rsidRDefault="00CF4B02" w:rsidP="005846FB">
      <w:pPr>
        <w:tabs>
          <w:tab w:val="left" w:pos="851"/>
        </w:tabs>
        <w:jc w:val="both"/>
        <w:rPr>
          <w:rFonts w:ascii="Garamond" w:hAnsi="Garamond" w:cs="Arial"/>
          <w:bCs/>
          <w:sz w:val="24"/>
          <w:szCs w:val="24"/>
        </w:rPr>
      </w:pPr>
    </w:p>
    <w:p w14:paraId="3C47D669" w14:textId="2AF95D47" w:rsidR="00844008" w:rsidRDefault="00844008" w:rsidP="005846FB">
      <w:pPr>
        <w:tabs>
          <w:tab w:val="left" w:pos="851"/>
        </w:tabs>
        <w:jc w:val="both"/>
        <w:rPr>
          <w:rFonts w:ascii="Garamond" w:hAnsi="Garamond" w:cs="Arial"/>
          <w:bCs/>
          <w:sz w:val="24"/>
          <w:szCs w:val="24"/>
        </w:rPr>
      </w:pPr>
    </w:p>
    <w:p w14:paraId="3B7C2C2F" w14:textId="25B7D42D" w:rsidR="00844008" w:rsidRDefault="00844008" w:rsidP="005846FB">
      <w:pPr>
        <w:tabs>
          <w:tab w:val="left" w:pos="851"/>
        </w:tabs>
        <w:jc w:val="both"/>
        <w:rPr>
          <w:rFonts w:ascii="Garamond" w:hAnsi="Garamond" w:cs="Arial"/>
          <w:bCs/>
          <w:sz w:val="24"/>
          <w:szCs w:val="24"/>
        </w:rPr>
      </w:pPr>
    </w:p>
    <w:p w14:paraId="185398AB" w14:textId="5A149530" w:rsidR="00844008" w:rsidRDefault="00844008" w:rsidP="005846FB">
      <w:pPr>
        <w:tabs>
          <w:tab w:val="left" w:pos="851"/>
        </w:tabs>
        <w:jc w:val="both"/>
        <w:rPr>
          <w:rFonts w:ascii="Garamond" w:hAnsi="Garamond" w:cs="Arial"/>
          <w:bCs/>
          <w:sz w:val="24"/>
          <w:szCs w:val="24"/>
        </w:rPr>
      </w:pPr>
    </w:p>
    <w:p w14:paraId="62AC2DB3" w14:textId="02620F03" w:rsidR="00844008" w:rsidRDefault="00844008" w:rsidP="005846FB">
      <w:pPr>
        <w:tabs>
          <w:tab w:val="left" w:pos="851"/>
        </w:tabs>
        <w:jc w:val="both"/>
        <w:rPr>
          <w:rFonts w:ascii="Garamond" w:hAnsi="Garamond" w:cs="Arial"/>
          <w:bCs/>
          <w:sz w:val="24"/>
          <w:szCs w:val="24"/>
        </w:rPr>
      </w:pPr>
    </w:p>
    <w:p w14:paraId="06E6978C" w14:textId="575084D7" w:rsidR="00844008" w:rsidRDefault="00844008" w:rsidP="005846FB">
      <w:pPr>
        <w:tabs>
          <w:tab w:val="left" w:pos="851"/>
        </w:tabs>
        <w:jc w:val="both"/>
        <w:rPr>
          <w:rFonts w:ascii="Garamond" w:hAnsi="Garamond" w:cs="Arial"/>
          <w:bCs/>
          <w:sz w:val="24"/>
          <w:szCs w:val="24"/>
        </w:rPr>
      </w:pPr>
    </w:p>
    <w:p w14:paraId="470518AB" w14:textId="29902A3F" w:rsidR="00844008" w:rsidRDefault="00844008" w:rsidP="005846FB">
      <w:pPr>
        <w:tabs>
          <w:tab w:val="left" w:pos="851"/>
        </w:tabs>
        <w:jc w:val="both"/>
        <w:rPr>
          <w:rFonts w:ascii="Garamond" w:hAnsi="Garamond" w:cs="Arial"/>
          <w:bCs/>
          <w:sz w:val="24"/>
          <w:szCs w:val="24"/>
        </w:rPr>
      </w:pPr>
    </w:p>
    <w:p w14:paraId="1AB1695D" w14:textId="2323CA49" w:rsidR="00844008" w:rsidRDefault="00844008" w:rsidP="005846FB">
      <w:pPr>
        <w:tabs>
          <w:tab w:val="left" w:pos="851"/>
        </w:tabs>
        <w:jc w:val="both"/>
        <w:rPr>
          <w:rFonts w:ascii="Garamond" w:hAnsi="Garamond" w:cs="Arial"/>
          <w:bCs/>
          <w:sz w:val="24"/>
          <w:szCs w:val="24"/>
        </w:rPr>
      </w:pPr>
    </w:p>
    <w:p w14:paraId="2F142085" w14:textId="32306B87" w:rsidR="00844008" w:rsidRDefault="00844008" w:rsidP="005846FB">
      <w:pPr>
        <w:tabs>
          <w:tab w:val="left" w:pos="851"/>
        </w:tabs>
        <w:jc w:val="both"/>
        <w:rPr>
          <w:rFonts w:ascii="Garamond" w:hAnsi="Garamond" w:cs="Arial"/>
          <w:bCs/>
          <w:sz w:val="24"/>
          <w:szCs w:val="24"/>
        </w:rPr>
      </w:pPr>
    </w:p>
    <w:p w14:paraId="0699F263" w14:textId="5AF4795C" w:rsidR="00844008" w:rsidRDefault="00844008" w:rsidP="005846FB">
      <w:pPr>
        <w:tabs>
          <w:tab w:val="left" w:pos="851"/>
        </w:tabs>
        <w:jc w:val="both"/>
        <w:rPr>
          <w:rFonts w:ascii="Garamond" w:hAnsi="Garamond" w:cs="Arial"/>
          <w:bCs/>
          <w:sz w:val="24"/>
          <w:szCs w:val="24"/>
        </w:rPr>
      </w:pPr>
    </w:p>
    <w:p w14:paraId="6FE09D81" w14:textId="17074AF6" w:rsidR="00844008" w:rsidRDefault="00844008" w:rsidP="005846FB">
      <w:pPr>
        <w:tabs>
          <w:tab w:val="left" w:pos="851"/>
        </w:tabs>
        <w:jc w:val="both"/>
        <w:rPr>
          <w:rFonts w:ascii="Garamond" w:hAnsi="Garamond" w:cs="Arial"/>
          <w:bCs/>
          <w:sz w:val="24"/>
          <w:szCs w:val="24"/>
        </w:rPr>
      </w:pPr>
    </w:p>
    <w:p w14:paraId="0DD384D4" w14:textId="069B7B1B" w:rsidR="00844008" w:rsidRDefault="00844008" w:rsidP="005846FB">
      <w:pPr>
        <w:tabs>
          <w:tab w:val="left" w:pos="851"/>
        </w:tabs>
        <w:jc w:val="both"/>
        <w:rPr>
          <w:rFonts w:ascii="Garamond" w:hAnsi="Garamond" w:cs="Arial"/>
          <w:bCs/>
          <w:sz w:val="24"/>
          <w:szCs w:val="24"/>
        </w:rPr>
      </w:pPr>
    </w:p>
    <w:p w14:paraId="15CE763B" w14:textId="2C9A6A7C" w:rsidR="00844008" w:rsidRDefault="00844008" w:rsidP="005846FB">
      <w:pPr>
        <w:tabs>
          <w:tab w:val="left" w:pos="851"/>
        </w:tabs>
        <w:jc w:val="both"/>
        <w:rPr>
          <w:rFonts w:ascii="Garamond" w:hAnsi="Garamond" w:cs="Arial"/>
          <w:bCs/>
          <w:sz w:val="24"/>
          <w:szCs w:val="24"/>
        </w:rPr>
      </w:pPr>
    </w:p>
    <w:p w14:paraId="3AF3E19A" w14:textId="3922A085" w:rsidR="00844008" w:rsidRDefault="00844008" w:rsidP="005846FB">
      <w:pPr>
        <w:tabs>
          <w:tab w:val="left" w:pos="851"/>
        </w:tabs>
        <w:jc w:val="both"/>
        <w:rPr>
          <w:rFonts w:ascii="Garamond" w:hAnsi="Garamond" w:cs="Arial"/>
          <w:bCs/>
          <w:sz w:val="24"/>
          <w:szCs w:val="24"/>
        </w:rPr>
      </w:pPr>
    </w:p>
    <w:p w14:paraId="0074E46A" w14:textId="1F6B5EAC" w:rsidR="00844008" w:rsidRDefault="00844008" w:rsidP="005846FB">
      <w:pPr>
        <w:tabs>
          <w:tab w:val="left" w:pos="851"/>
        </w:tabs>
        <w:jc w:val="both"/>
        <w:rPr>
          <w:rFonts w:ascii="Garamond" w:hAnsi="Garamond" w:cs="Arial"/>
          <w:bCs/>
          <w:sz w:val="24"/>
          <w:szCs w:val="24"/>
        </w:rPr>
      </w:pPr>
    </w:p>
    <w:p w14:paraId="751BADBF" w14:textId="41E565BF" w:rsidR="00844008" w:rsidRDefault="00844008" w:rsidP="005846FB">
      <w:pPr>
        <w:tabs>
          <w:tab w:val="left" w:pos="851"/>
        </w:tabs>
        <w:jc w:val="both"/>
        <w:rPr>
          <w:rFonts w:ascii="Garamond" w:hAnsi="Garamond" w:cs="Arial"/>
          <w:bCs/>
          <w:sz w:val="24"/>
          <w:szCs w:val="24"/>
        </w:rPr>
      </w:pPr>
    </w:p>
    <w:p w14:paraId="187D1B18" w14:textId="12851EDE" w:rsidR="00844008" w:rsidRDefault="00844008" w:rsidP="005846FB">
      <w:pPr>
        <w:tabs>
          <w:tab w:val="left" w:pos="851"/>
        </w:tabs>
        <w:jc w:val="both"/>
        <w:rPr>
          <w:rFonts w:ascii="Garamond" w:hAnsi="Garamond" w:cs="Arial"/>
          <w:bCs/>
          <w:sz w:val="24"/>
          <w:szCs w:val="24"/>
        </w:rPr>
      </w:pPr>
    </w:p>
    <w:p w14:paraId="17FDF880" w14:textId="053315C7" w:rsidR="00844008" w:rsidRDefault="00844008" w:rsidP="005846FB">
      <w:pPr>
        <w:tabs>
          <w:tab w:val="left" w:pos="851"/>
        </w:tabs>
        <w:jc w:val="both"/>
        <w:rPr>
          <w:rFonts w:ascii="Garamond" w:hAnsi="Garamond" w:cs="Arial"/>
          <w:bCs/>
          <w:sz w:val="24"/>
          <w:szCs w:val="24"/>
        </w:rPr>
      </w:pPr>
    </w:p>
    <w:p w14:paraId="13D72D84" w14:textId="40F9D999" w:rsidR="00844008" w:rsidRDefault="00844008" w:rsidP="005846FB">
      <w:pPr>
        <w:tabs>
          <w:tab w:val="left" w:pos="851"/>
        </w:tabs>
        <w:jc w:val="both"/>
        <w:rPr>
          <w:rFonts w:ascii="Garamond" w:hAnsi="Garamond" w:cs="Arial"/>
          <w:bCs/>
          <w:sz w:val="24"/>
          <w:szCs w:val="24"/>
        </w:rPr>
      </w:pPr>
    </w:p>
    <w:p w14:paraId="4C1DA8B5" w14:textId="28DE17B3" w:rsidR="00844008" w:rsidRDefault="00844008" w:rsidP="005846FB">
      <w:pPr>
        <w:tabs>
          <w:tab w:val="left" w:pos="851"/>
        </w:tabs>
        <w:jc w:val="both"/>
        <w:rPr>
          <w:rFonts w:ascii="Garamond" w:hAnsi="Garamond" w:cs="Arial"/>
          <w:bCs/>
          <w:sz w:val="24"/>
          <w:szCs w:val="24"/>
        </w:rPr>
      </w:pPr>
    </w:p>
    <w:p w14:paraId="6B3FEFBD" w14:textId="0EDD0AF7" w:rsidR="00844008" w:rsidRDefault="00844008" w:rsidP="005846FB">
      <w:pPr>
        <w:tabs>
          <w:tab w:val="left" w:pos="851"/>
        </w:tabs>
        <w:jc w:val="both"/>
        <w:rPr>
          <w:rFonts w:ascii="Garamond" w:hAnsi="Garamond" w:cs="Arial"/>
          <w:bCs/>
          <w:sz w:val="24"/>
          <w:szCs w:val="24"/>
        </w:rPr>
      </w:pPr>
    </w:p>
    <w:p w14:paraId="50FA6F62" w14:textId="328FF1A5" w:rsidR="00844008" w:rsidRDefault="00844008" w:rsidP="005846FB">
      <w:pPr>
        <w:tabs>
          <w:tab w:val="left" w:pos="851"/>
        </w:tabs>
        <w:jc w:val="both"/>
        <w:rPr>
          <w:rFonts w:ascii="Garamond" w:hAnsi="Garamond" w:cs="Arial"/>
          <w:bCs/>
          <w:sz w:val="24"/>
          <w:szCs w:val="24"/>
        </w:rPr>
      </w:pPr>
    </w:p>
    <w:p w14:paraId="5736281F" w14:textId="53AE1DA7" w:rsidR="00844008" w:rsidRDefault="00844008" w:rsidP="005846FB">
      <w:pPr>
        <w:tabs>
          <w:tab w:val="left" w:pos="851"/>
        </w:tabs>
        <w:jc w:val="both"/>
        <w:rPr>
          <w:rFonts w:ascii="Garamond" w:hAnsi="Garamond" w:cs="Arial"/>
          <w:bCs/>
          <w:sz w:val="24"/>
          <w:szCs w:val="24"/>
        </w:rPr>
      </w:pPr>
    </w:p>
    <w:p w14:paraId="59B47B30" w14:textId="7BE6D360" w:rsidR="00844008" w:rsidRDefault="00844008" w:rsidP="005846FB">
      <w:pPr>
        <w:tabs>
          <w:tab w:val="left" w:pos="851"/>
        </w:tabs>
        <w:jc w:val="both"/>
        <w:rPr>
          <w:rFonts w:ascii="Garamond" w:hAnsi="Garamond" w:cs="Arial"/>
          <w:bCs/>
          <w:sz w:val="24"/>
          <w:szCs w:val="24"/>
        </w:rPr>
      </w:pPr>
    </w:p>
    <w:p w14:paraId="6147FC24" w14:textId="21A0CB12" w:rsidR="00844008" w:rsidRDefault="00844008" w:rsidP="005846FB">
      <w:pPr>
        <w:tabs>
          <w:tab w:val="left" w:pos="851"/>
        </w:tabs>
        <w:jc w:val="both"/>
        <w:rPr>
          <w:rFonts w:ascii="Garamond" w:hAnsi="Garamond" w:cs="Arial"/>
          <w:bCs/>
          <w:sz w:val="24"/>
          <w:szCs w:val="24"/>
        </w:rPr>
      </w:pPr>
    </w:p>
    <w:p w14:paraId="309B2AC9" w14:textId="4BC5322B" w:rsidR="00844008" w:rsidRDefault="00844008" w:rsidP="005846FB">
      <w:pPr>
        <w:tabs>
          <w:tab w:val="left" w:pos="851"/>
        </w:tabs>
        <w:jc w:val="both"/>
        <w:rPr>
          <w:rFonts w:ascii="Garamond" w:hAnsi="Garamond" w:cs="Arial"/>
          <w:bCs/>
          <w:sz w:val="24"/>
          <w:szCs w:val="24"/>
        </w:rPr>
      </w:pPr>
    </w:p>
    <w:p w14:paraId="67226A98" w14:textId="2E60344B" w:rsidR="00844008" w:rsidRDefault="00844008" w:rsidP="005846FB">
      <w:pPr>
        <w:tabs>
          <w:tab w:val="left" w:pos="851"/>
        </w:tabs>
        <w:jc w:val="both"/>
        <w:rPr>
          <w:rFonts w:ascii="Garamond" w:hAnsi="Garamond" w:cs="Arial"/>
          <w:bCs/>
          <w:sz w:val="24"/>
          <w:szCs w:val="24"/>
        </w:rPr>
      </w:pPr>
    </w:p>
    <w:p w14:paraId="3BC2EA60" w14:textId="3FA64981" w:rsidR="00844008" w:rsidRDefault="00844008" w:rsidP="005846FB">
      <w:pPr>
        <w:tabs>
          <w:tab w:val="left" w:pos="851"/>
        </w:tabs>
        <w:jc w:val="both"/>
        <w:rPr>
          <w:rFonts w:ascii="Garamond" w:hAnsi="Garamond" w:cs="Arial"/>
          <w:bCs/>
          <w:sz w:val="24"/>
          <w:szCs w:val="24"/>
        </w:rPr>
      </w:pPr>
    </w:p>
    <w:p w14:paraId="695EB187" w14:textId="70CD75CF" w:rsidR="00844008" w:rsidRDefault="00844008" w:rsidP="005846FB">
      <w:pPr>
        <w:tabs>
          <w:tab w:val="left" w:pos="851"/>
        </w:tabs>
        <w:jc w:val="both"/>
        <w:rPr>
          <w:rFonts w:ascii="Garamond" w:hAnsi="Garamond" w:cs="Arial"/>
          <w:bCs/>
          <w:sz w:val="24"/>
          <w:szCs w:val="24"/>
        </w:rPr>
      </w:pPr>
    </w:p>
    <w:p w14:paraId="152D8A60" w14:textId="0F22483D" w:rsidR="00844008" w:rsidRDefault="00844008" w:rsidP="005846FB">
      <w:pPr>
        <w:tabs>
          <w:tab w:val="left" w:pos="851"/>
        </w:tabs>
        <w:jc w:val="both"/>
        <w:rPr>
          <w:rFonts w:ascii="Garamond" w:hAnsi="Garamond" w:cs="Arial"/>
          <w:bCs/>
          <w:sz w:val="24"/>
          <w:szCs w:val="24"/>
        </w:rPr>
      </w:pPr>
    </w:p>
    <w:p w14:paraId="313A0AF4" w14:textId="1AC2EE5C" w:rsidR="00844008" w:rsidRDefault="00844008" w:rsidP="005846FB">
      <w:pPr>
        <w:tabs>
          <w:tab w:val="left" w:pos="851"/>
        </w:tabs>
        <w:jc w:val="both"/>
        <w:rPr>
          <w:rFonts w:ascii="Garamond" w:hAnsi="Garamond" w:cs="Arial"/>
          <w:bCs/>
          <w:sz w:val="24"/>
          <w:szCs w:val="24"/>
        </w:rPr>
      </w:pPr>
    </w:p>
    <w:p w14:paraId="433F1058" w14:textId="6562E066" w:rsidR="00844008" w:rsidRDefault="00844008" w:rsidP="005846FB">
      <w:pPr>
        <w:tabs>
          <w:tab w:val="left" w:pos="851"/>
        </w:tabs>
        <w:jc w:val="both"/>
        <w:rPr>
          <w:rFonts w:ascii="Garamond" w:hAnsi="Garamond" w:cs="Arial"/>
          <w:bCs/>
          <w:sz w:val="24"/>
          <w:szCs w:val="24"/>
        </w:rPr>
      </w:pPr>
    </w:p>
    <w:p w14:paraId="1D47A07E" w14:textId="5FE4C9C7" w:rsidR="00844008" w:rsidRDefault="00844008" w:rsidP="005846FB">
      <w:pPr>
        <w:tabs>
          <w:tab w:val="left" w:pos="851"/>
        </w:tabs>
        <w:jc w:val="both"/>
        <w:rPr>
          <w:rFonts w:ascii="Garamond" w:hAnsi="Garamond" w:cs="Arial"/>
          <w:bCs/>
          <w:sz w:val="24"/>
          <w:szCs w:val="24"/>
        </w:rPr>
      </w:pPr>
    </w:p>
    <w:p w14:paraId="671DC67C" w14:textId="7C54722A" w:rsidR="00844008" w:rsidRDefault="00844008" w:rsidP="005846FB">
      <w:pPr>
        <w:tabs>
          <w:tab w:val="left" w:pos="851"/>
        </w:tabs>
        <w:jc w:val="both"/>
        <w:rPr>
          <w:rFonts w:ascii="Garamond" w:hAnsi="Garamond" w:cs="Arial"/>
          <w:bCs/>
          <w:sz w:val="24"/>
          <w:szCs w:val="24"/>
        </w:rPr>
      </w:pPr>
    </w:p>
    <w:p w14:paraId="4EAC9D68" w14:textId="4F1F8B34" w:rsidR="00844008" w:rsidRDefault="00844008" w:rsidP="005846FB">
      <w:pPr>
        <w:tabs>
          <w:tab w:val="left" w:pos="851"/>
        </w:tabs>
        <w:jc w:val="both"/>
        <w:rPr>
          <w:rFonts w:ascii="Garamond" w:hAnsi="Garamond" w:cs="Arial"/>
          <w:bCs/>
          <w:sz w:val="24"/>
          <w:szCs w:val="24"/>
        </w:rPr>
      </w:pPr>
    </w:p>
    <w:p w14:paraId="082C1D5D" w14:textId="1F6F399A" w:rsidR="00844008" w:rsidRDefault="00844008" w:rsidP="005846FB">
      <w:pPr>
        <w:tabs>
          <w:tab w:val="left" w:pos="851"/>
        </w:tabs>
        <w:jc w:val="both"/>
        <w:rPr>
          <w:rFonts w:ascii="Garamond" w:hAnsi="Garamond" w:cs="Arial"/>
          <w:bCs/>
          <w:sz w:val="24"/>
          <w:szCs w:val="24"/>
        </w:rPr>
      </w:pPr>
    </w:p>
    <w:p w14:paraId="090180FF" w14:textId="19BE6505" w:rsidR="00844008" w:rsidRDefault="00844008" w:rsidP="005846FB">
      <w:pPr>
        <w:tabs>
          <w:tab w:val="left" w:pos="851"/>
        </w:tabs>
        <w:jc w:val="both"/>
        <w:rPr>
          <w:rFonts w:ascii="Garamond" w:hAnsi="Garamond" w:cs="Arial"/>
          <w:bCs/>
          <w:sz w:val="24"/>
          <w:szCs w:val="24"/>
        </w:rPr>
      </w:pPr>
    </w:p>
    <w:p w14:paraId="38363501" w14:textId="129C2615" w:rsidR="00844008" w:rsidRDefault="00844008" w:rsidP="005846FB">
      <w:pPr>
        <w:tabs>
          <w:tab w:val="left" w:pos="851"/>
        </w:tabs>
        <w:jc w:val="both"/>
        <w:rPr>
          <w:rFonts w:ascii="Garamond" w:hAnsi="Garamond" w:cs="Arial"/>
          <w:bCs/>
          <w:sz w:val="24"/>
          <w:szCs w:val="24"/>
        </w:rPr>
      </w:pPr>
    </w:p>
    <w:p w14:paraId="0B6DA862" w14:textId="08E16649" w:rsidR="00844008" w:rsidRDefault="00844008" w:rsidP="005846FB">
      <w:pPr>
        <w:tabs>
          <w:tab w:val="left" w:pos="851"/>
        </w:tabs>
        <w:jc w:val="both"/>
        <w:rPr>
          <w:rFonts w:ascii="Garamond" w:hAnsi="Garamond" w:cs="Arial"/>
          <w:bCs/>
          <w:sz w:val="24"/>
          <w:szCs w:val="24"/>
        </w:rPr>
      </w:pPr>
    </w:p>
    <w:p w14:paraId="4A1DB837" w14:textId="7130EA92" w:rsidR="00844008" w:rsidRDefault="00844008" w:rsidP="005846FB">
      <w:pPr>
        <w:tabs>
          <w:tab w:val="left" w:pos="851"/>
        </w:tabs>
        <w:jc w:val="both"/>
        <w:rPr>
          <w:rFonts w:ascii="Garamond" w:hAnsi="Garamond" w:cs="Arial"/>
          <w:bCs/>
          <w:sz w:val="24"/>
          <w:szCs w:val="24"/>
        </w:rPr>
      </w:pPr>
    </w:p>
    <w:p w14:paraId="7CA3E603" w14:textId="36BBEE69" w:rsidR="00844008" w:rsidRDefault="00844008" w:rsidP="005846FB">
      <w:pPr>
        <w:tabs>
          <w:tab w:val="left" w:pos="851"/>
        </w:tabs>
        <w:jc w:val="both"/>
        <w:rPr>
          <w:rFonts w:ascii="Garamond" w:hAnsi="Garamond" w:cs="Arial"/>
          <w:bCs/>
          <w:sz w:val="24"/>
          <w:szCs w:val="24"/>
        </w:rPr>
      </w:pPr>
    </w:p>
    <w:p w14:paraId="62B60C95" w14:textId="7D0D932E" w:rsidR="00844008" w:rsidRDefault="00844008" w:rsidP="005846FB">
      <w:pPr>
        <w:tabs>
          <w:tab w:val="left" w:pos="851"/>
        </w:tabs>
        <w:jc w:val="both"/>
        <w:rPr>
          <w:rFonts w:ascii="Garamond" w:hAnsi="Garamond" w:cs="Arial"/>
          <w:bCs/>
          <w:sz w:val="24"/>
          <w:szCs w:val="24"/>
        </w:rPr>
      </w:pPr>
    </w:p>
    <w:p w14:paraId="0CD450DD" w14:textId="482ED938" w:rsidR="00844008" w:rsidRDefault="00844008" w:rsidP="005846FB">
      <w:pPr>
        <w:tabs>
          <w:tab w:val="left" w:pos="851"/>
        </w:tabs>
        <w:jc w:val="both"/>
        <w:rPr>
          <w:rFonts w:ascii="Garamond" w:hAnsi="Garamond" w:cs="Arial"/>
          <w:bCs/>
          <w:sz w:val="24"/>
          <w:szCs w:val="24"/>
        </w:rPr>
      </w:pPr>
    </w:p>
    <w:p w14:paraId="48501641" w14:textId="43729E72" w:rsidR="00844008" w:rsidRDefault="00844008" w:rsidP="005846FB">
      <w:pPr>
        <w:tabs>
          <w:tab w:val="left" w:pos="851"/>
        </w:tabs>
        <w:jc w:val="both"/>
        <w:rPr>
          <w:rFonts w:ascii="Garamond" w:hAnsi="Garamond" w:cs="Arial"/>
          <w:bCs/>
          <w:sz w:val="24"/>
          <w:szCs w:val="24"/>
        </w:rPr>
      </w:pPr>
    </w:p>
    <w:p w14:paraId="1F35454C" w14:textId="77777777" w:rsidR="00844008" w:rsidRDefault="00844008" w:rsidP="005846FB">
      <w:pPr>
        <w:tabs>
          <w:tab w:val="left" w:pos="851"/>
        </w:tabs>
        <w:jc w:val="both"/>
        <w:rPr>
          <w:rFonts w:ascii="Garamond" w:hAnsi="Garamond" w:cs="Arial"/>
          <w:bCs/>
          <w:sz w:val="24"/>
          <w:szCs w:val="24"/>
        </w:rPr>
      </w:pPr>
    </w:p>
    <w:p w14:paraId="35EFD621" w14:textId="77777777" w:rsidR="00CF4B02" w:rsidRPr="000F4FD8" w:rsidRDefault="00CF4B02" w:rsidP="005846FB">
      <w:pPr>
        <w:tabs>
          <w:tab w:val="left" w:pos="851"/>
        </w:tabs>
        <w:jc w:val="both"/>
        <w:rPr>
          <w:rFonts w:ascii="Garamond" w:hAnsi="Garamond" w:cs="Arial"/>
          <w:bCs/>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F4FD8" w14:paraId="2518C979" w14:textId="77777777">
        <w:tc>
          <w:tcPr>
            <w:tcW w:w="10277" w:type="dxa"/>
            <w:shd w:val="clear" w:color="auto" w:fill="66CCFF"/>
          </w:tcPr>
          <w:p w14:paraId="4CF66F4D" w14:textId="77777777" w:rsidR="009B1CD0" w:rsidRPr="000F4FD8" w:rsidRDefault="009B1CD0" w:rsidP="005846FB">
            <w:pPr>
              <w:pStyle w:val="Titre4"/>
              <w:tabs>
                <w:tab w:val="left" w:pos="851"/>
              </w:tabs>
              <w:rPr>
                <w:rFonts w:ascii="Garamond" w:hAnsi="Garamond"/>
                <w:sz w:val="24"/>
                <w:szCs w:val="24"/>
              </w:rPr>
            </w:pPr>
            <w:r w:rsidRPr="000F4FD8">
              <w:rPr>
                <w:rFonts w:ascii="Garamond" w:hAnsi="Garamond"/>
                <w:sz w:val="24"/>
                <w:szCs w:val="24"/>
              </w:rPr>
              <w:t xml:space="preserve">D - Identification </w:t>
            </w:r>
            <w:r w:rsidR="001C40C0" w:rsidRPr="000F4FD8">
              <w:rPr>
                <w:rFonts w:ascii="Garamond" w:hAnsi="Garamond"/>
                <w:sz w:val="24"/>
                <w:szCs w:val="24"/>
              </w:rPr>
              <w:t>et signature de l’acheteur</w:t>
            </w:r>
            <w:r w:rsidRPr="000F4FD8">
              <w:rPr>
                <w:rFonts w:ascii="Garamond" w:hAnsi="Garamond"/>
                <w:sz w:val="24"/>
                <w:szCs w:val="24"/>
              </w:rPr>
              <w:t>.</w:t>
            </w:r>
          </w:p>
        </w:tc>
      </w:tr>
    </w:tbl>
    <w:p w14:paraId="42F5DB08" w14:textId="77777777" w:rsidR="009B1CD0" w:rsidRPr="000F4FD8" w:rsidRDefault="009B1CD0" w:rsidP="006C4338">
      <w:pPr>
        <w:tabs>
          <w:tab w:val="left" w:pos="851"/>
        </w:tabs>
        <w:rPr>
          <w:rFonts w:ascii="Garamond" w:hAnsi="Garamond"/>
          <w:sz w:val="24"/>
          <w:szCs w:val="24"/>
        </w:rPr>
      </w:pPr>
    </w:p>
    <w:p w14:paraId="6CE0A4F6" w14:textId="22E144FF" w:rsidR="009B1CD0" w:rsidRPr="000F4FD8" w:rsidRDefault="009B1CD0" w:rsidP="006F3DF9">
      <w:pPr>
        <w:pStyle w:val="Titre1"/>
        <w:tabs>
          <w:tab w:val="left" w:pos="567"/>
          <w:tab w:val="left" w:pos="851"/>
        </w:tabs>
        <w:ind w:left="0"/>
        <w:jc w:val="both"/>
        <w:rPr>
          <w:rFonts w:ascii="Garamond" w:hAnsi="Garamond" w:cs="Arial"/>
          <w:b w:val="0"/>
          <w:bCs/>
          <w:i/>
          <w:iCs/>
          <w:sz w:val="24"/>
          <w:szCs w:val="24"/>
        </w:rPr>
      </w:pPr>
      <w:r w:rsidRPr="000F4FD8">
        <w:rPr>
          <w:rFonts w:ascii="Garamond" w:eastAsia="Wingdings" w:hAnsi="Garamond" w:cs="Wingdings"/>
          <w:b w:val="0"/>
          <w:color w:val="66CCFF"/>
          <w:spacing w:val="-10"/>
          <w:sz w:val="24"/>
          <w:szCs w:val="24"/>
        </w:rPr>
        <w:t></w:t>
      </w:r>
      <w:r w:rsidRPr="000F4FD8">
        <w:rPr>
          <w:rFonts w:ascii="Garamond" w:eastAsia="Arial" w:hAnsi="Garamond" w:cs="Arial"/>
          <w:spacing w:val="-10"/>
          <w:sz w:val="24"/>
          <w:szCs w:val="24"/>
        </w:rPr>
        <w:t xml:space="preserve"> </w:t>
      </w:r>
      <w:r w:rsidRPr="005719D8">
        <w:rPr>
          <w:rFonts w:ascii="Garamond" w:hAnsi="Garamond" w:cs="Arial"/>
          <w:b w:val="0"/>
          <w:bCs/>
          <w:iCs/>
          <w:sz w:val="24"/>
          <w:szCs w:val="24"/>
          <w:u w:val="single"/>
        </w:rPr>
        <w:t xml:space="preserve">Désignation </w:t>
      </w:r>
      <w:r w:rsidR="001C40C0" w:rsidRPr="005719D8">
        <w:rPr>
          <w:rFonts w:ascii="Garamond" w:hAnsi="Garamond" w:cs="Arial"/>
          <w:b w:val="0"/>
          <w:bCs/>
          <w:iCs/>
          <w:sz w:val="24"/>
          <w:szCs w:val="24"/>
          <w:u w:val="single"/>
        </w:rPr>
        <w:t>de l’acheteur</w:t>
      </w:r>
      <w:r w:rsidR="00461A19">
        <w:rPr>
          <w:rFonts w:ascii="Garamond" w:hAnsi="Garamond" w:cs="Arial"/>
          <w:b w:val="0"/>
          <w:bCs/>
          <w:iCs/>
          <w:sz w:val="24"/>
          <w:szCs w:val="24"/>
          <w:u w:val="single"/>
        </w:rPr>
        <w:t xml:space="preserve"> </w:t>
      </w:r>
      <w:r w:rsidRPr="000F4FD8">
        <w:rPr>
          <w:rFonts w:ascii="Garamond" w:hAnsi="Garamond" w:cs="Arial"/>
          <w:b w:val="0"/>
          <w:bCs/>
          <w:iCs/>
          <w:sz w:val="24"/>
          <w:szCs w:val="24"/>
        </w:rPr>
        <w:t>:</w:t>
      </w:r>
    </w:p>
    <w:p w14:paraId="0F80B978" w14:textId="77777777" w:rsidR="009B1CD0" w:rsidRPr="000F4FD8" w:rsidRDefault="009B1CD0" w:rsidP="009B45B9">
      <w:pPr>
        <w:pStyle w:val="Titre1"/>
        <w:tabs>
          <w:tab w:val="left" w:pos="851"/>
        </w:tabs>
        <w:ind w:left="0"/>
        <w:jc w:val="both"/>
        <w:rPr>
          <w:rFonts w:ascii="Garamond" w:hAnsi="Garamond" w:cs="Arial"/>
          <w:sz w:val="24"/>
          <w:szCs w:val="24"/>
        </w:rPr>
      </w:pPr>
    </w:p>
    <w:p w14:paraId="3BCE4AC5" w14:textId="77777777" w:rsidR="00844008" w:rsidRPr="00A2564C" w:rsidRDefault="00844008" w:rsidP="00844008">
      <w:pPr>
        <w:numPr>
          <w:ilvl w:val="0"/>
          <w:numId w:val="1"/>
        </w:numPr>
        <w:rPr>
          <w:rFonts w:ascii="Garamond" w:hAnsi="Garamond" w:cs="Arial"/>
          <w:b/>
          <w:caps/>
          <w:sz w:val="24"/>
          <w:szCs w:val="24"/>
        </w:rPr>
      </w:pPr>
      <w:r w:rsidRPr="00A2564C">
        <w:rPr>
          <w:rFonts w:ascii="Garamond" w:hAnsi="Garamond" w:cs="Arial"/>
          <w:b/>
          <w:caps/>
          <w:sz w:val="24"/>
          <w:szCs w:val="24"/>
        </w:rPr>
        <w:t xml:space="preserve">Ecole Nationale des Ponts et Chaussées </w:t>
      </w:r>
    </w:p>
    <w:p w14:paraId="741739FC" w14:textId="77777777" w:rsidR="00844008" w:rsidRPr="00A2564C" w:rsidRDefault="00844008" w:rsidP="00844008">
      <w:pPr>
        <w:numPr>
          <w:ilvl w:val="0"/>
          <w:numId w:val="1"/>
        </w:numPr>
        <w:rPr>
          <w:rFonts w:ascii="Garamond" w:hAnsi="Garamond" w:cs="Arial"/>
          <w:sz w:val="24"/>
          <w:szCs w:val="24"/>
        </w:rPr>
      </w:pPr>
      <w:r w:rsidRPr="00A2564C">
        <w:rPr>
          <w:rFonts w:ascii="Garamond" w:hAnsi="Garamond" w:cs="Arial"/>
          <w:sz w:val="24"/>
          <w:szCs w:val="24"/>
        </w:rPr>
        <w:t xml:space="preserve">6/8 avenue Blaise Pascal </w:t>
      </w:r>
    </w:p>
    <w:p w14:paraId="3A187142" w14:textId="77777777" w:rsidR="00844008" w:rsidRPr="00A2564C" w:rsidRDefault="00844008" w:rsidP="00844008">
      <w:pPr>
        <w:numPr>
          <w:ilvl w:val="0"/>
          <w:numId w:val="1"/>
        </w:numPr>
        <w:rPr>
          <w:rFonts w:ascii="Garamond" w:hAnsi="Garamond" w:cs="Arial"/>
          <w:sz w:val="24"/>
          <w:szCs w:val="24"/>
        </w:rPr>
      </w:pPr>
      <w:r w:rsidRPr="00A2564C">
        <w:rPr>
          <w:rFonts w:ascii="Garamond" w:hAnsi="Garamond" w:cs="Arial"/>
          <w:sz w:val="24"/>
          <w:szCs w:val="24"/>
        </w:rPr>
        <w:t>Cité Descartes – Champs-sur-Marne</w:t>
      </w:r>
    </w:p>
    <w:p w14:paraId="56BDBC6E" w14:textId="77777777" w:rsidR="00844008" w:rsidRPr="00A2564C" w:rsidRDefault="00844008" w:rsidP="00844008">
      <w:pPr>
        <w:numPr>
          <w:ilvl w:val="0"/>
          <w:numId w:val="1"/>
        </w:numPr>
        <w:rPr>
          <w:rFonts w:ascii="Garamond" w:hAnsi="Garamond" w:cs="Arial"/>
          <w:sz w:val="24"/>
          <w:szCs w:val="24"/>
        </w:rPr>
      </w:pPr>
      <w:r w:rsidRPr="00A2564C">
        <w:rPr>
          <w:rFonts w:ascii="Garamond" w:hAnsi="Garamond" w:cs="Arial"/>
          <w:sz w:val="24"/>
          <w:szCs w:val="24"/>
        </w:rPr>
        <w:t xml:space="preserve">77455 Marne-la-Vallée Cedex 2 </w:t>
      </w:r>
    </w:p>
    <w:p w14:paraId="47F29E6E" w14:textId="77777777" w:rsidR="00844008" w:rsidRPr="00A2564C" w:rsidRDefault="00844008" w:rsidP="00844008">
      <w:pPr>
        <w:pStyle w:val="En-tte"/>
        <w:numPr>
          <w:ilvl w:val="0"/>
          <w:numId w:val="1"/>
        </w:numPr>
        <w:tabs>
          <w:tab w:val="clear" w:pos="4536"/>
          <w:tab w:val="clear" w:pos="9072"/>
          <w:tab w:val="left" w:pos="851"/>
        </w:tabs>
        <w:jc w:val="both"/>
        <w:rPr>
          <w:rFonts w:ascii="Garamond" w:hAnsi="Garamond" w:cs="Arial"/>
          <w:sz w:val="24"/>
          <w:szCs w:val="24"/>
        </w:rPr>
      </w:pPr>
      <w:r w:rsidRPr="00A2564C">
        <w:rPr>
          <w:rFonts w:ascii="Garamond" w:hAnsi="Garamond" w:cs="Arial"/>
          <w:sz w:val="24"/>
          <w:szCs w:val="24"/>
        </w:rPr>
        <w:t>Téléphone : 01 64 15 30 00</w:t>
      </w:r>
    </w:p>
    <w:p w14:paraId="1BEB5414" w14:textId="77777777" w:rsidR="008D66CC" w:rsidRPr="000F4FD8" w:rsidRDefault="008D66CC" w:rsidP="00B93A41">
      <w:pPr>
        <w:pStyle w:val="En-tte"/>
        <w:tabs>
          <w:tab w:val="clear" w:pos="4536"/>
          <w:tab w:val="clear" w:pos="9072"/>
          <w:tab w:val="left" w:pos="851"/>
        </w:tabs>
        <w:jc w:val="both"/>
        <w:rPr>
          <w:rFonts w:ascii="Garamond" w:hAnsi="Garamond" w:cs="Arial"/>
          <w:sz w:val="24"/>
          <w:szCs w:val="24"/>
        </w:rPr>
      </w:pPr>
    </w:p>
    <w:p w14:paraId="2E053E29" w14:textId="3BD4DBB0" w:rsidR="009B1CD0" w:rsidRPr="000F4FD8" w:rsidRDefault="009B1CD0" w:rsidP="00710FD6">
      <w:pPr>
        <w:tabs>
          <w:tab w:val="left" w:pos="426"/>
          <w:tab w:val="left" w:pos="851"/>
          <w:tab w:val="left" w:pos="5103"/>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Pr="000F4FD8">
        <w:rPr>
          <w:rFonts w:ascii="Garamond" w:eastAsia="Arial" w:hAnsi="Garamond" w:cs="Arial"/>
          <w:b/>
          <w:spacing w:val="-10"/>
          <w:sz w:val="24"/>
          <w:szCs w:val="24"/>
        </w:rPr>
        <w:t xml:space="preserve"> </w:t>
      </w:r>
      <w:r w:rsidRPr="005719D8">
        <w:rPr>
          <w:rFonts w:ascii="Garamond" w:hAnsi="Garamond" w:cs="Arial"/>
          <w:sz w:val="24"/>
          <w:szCs w:val="24"/>
          <w:u w:val="single"/>
        </w:rPr>
        <w:t>Nom, prénom, qualité du signataire du marché ou de l’accord-cadre</w:t>
      </w:r>
      <w:r w:rsidR="00844008">
        <w:rPr>
          <w:rFonts w:ascii="Garamond" w:hAnsi="Garamond" w:cs="Arial"/>
          <w:sz w:val="24"/>
          <w:szCs w:val="24"/>
          <w:u w:val="single"/>
        </w:rPr>
        <w:t xml:space="preserve"> </w:t>
      </w:r>
      <w:r w:rsidRPr="000F4FD8">
        <w:rPr>
          <w:rFonts w:ascii="Garamond" w:hAnsi="Garamond" w:cs="Arial"/>
          <w:sz w:val="24"/>
          <w:szCs w:val="24"/>
        </w:rPr>
        <w:t>:</w:t>
      </w:r>
    </w:p>
    <w:p w14:paraId="0453C13C" w14:textId="77777777" w:rsidR="008D66CC" w:rsidRPr="000F4FD8" w:rsidRDefault="008D66CC" w:rsidP="0083205E">
      <w:pPr>
        <w:tabs>
          <w:tab w:val="left" w:pos="851"/>
        </w:tabs>
        <w:jc w:val="both"/>
        <w:rPr>
          <w:rFonts w:ascii="Garamond" w:hAnsi="Garamond" w:cs="Arial"/>
          <w:sz w:val="24"/>
          <w:szCs w:val="24"/>
        </w:rPr>
      </w:pPr>
    </w:p>
    <w:p w14:paraId="02A29A23" w14:textId="77777777" w:rsidR="00285DC3" w:rsidRPr="00A2564C" w:rsidRDefault="00285DC3" w:rsidP="00285DC3">
      <w:pPr>
        <w:tabs>
          <w:tab w:val="center" w:pos="4536"/>
          <w:tab w:val="right" w:pos="9072"/>
        </w:tabs>
        <w:suppressAutoHyphens w:val="0"/>
        <w:jc w:val="both"/>
        <w:rPr>
          <w:rFonts w:ascii="Garamond" w:hAnsi="Garamond" w:cs="Arial"/>
          <w:b/>
          <w:bCs/>
          <w:iCs/>
          <w:sz w:val="24"/>
          <w:szCs w:val="24"/>
          <w:lang w:eastAsia="fr-FR"/>
        </w:rPr>
      </w:pPr>
      <w:r w:rsidRPr="00A2564C">
        <w:rPr>
          <w:rFonts w:ascii="Garamond" w:hAnsi="Garamond" w:cs="Arial"/>
          <w:b/>
          <w:bCs/>
          <w:iCs/>
          <w:sz w:val="24"/>
          <w:szCs w:val="24"/>
          <w:lang w:eastAsia="fr-FR"/>
        </w:rPr>
        <w:t xml:space="preserve">Représentant du pouvoir adjudicateur : </w:t>
      </w:r>
    </w:p>
    <w:p w14:paraId="32FFD68E" w14:textId="77777777" w:rsidR="00285DC3" w:rsidRPr="00A2564C" w:rsidRDefault="00285DC3" w:rsidP="00285DC3">
      <w:pPr>
        <w:jc w:val="both"/>
        <w:rPr>
          <w:rFonts w:ascii="Garamond" w:hAnsi="Garamond" w:cs="Arial"/>
          <w:b/>
          <w:sz w:val="24"/>
          <w:szCs w:val="24"/>
          <w:lang w:eastAsia="fr-FR"/>
        </w:rPr>
      </w:pPr>
      <w:r w:rsidRPr="00A2564C">
        <w:rPr>
          <w:rFonts w:ascii="Garamond" w:hAnsi="Garamond" w:cs="Arial"/>
          <w:b/>
          <w:bCs/>
          <w:iCs/>
          <w:sz w:val="24"/>
          <w:szCs w:val="24"/>
          <w:lang w:eastAsia="fr-FR"/>
        </w:rPr>
        <w:t xml:space="preserve">Anthony BRIANT, </w:t>
      </w:r>
      <w:r w:rsidRPr="00A2564C">
        <w:rPr>
          <w:rFonts w:ascii="Garamond" w:hAnsi="Garamond" w:cs="Arial"/>
          <w:b/>
          <w:sz w:val="24"/>
          <w:szCs w:val="24"/>
        </w:rPr>
        <w:t xml:space="preserve">Directeur Général </w:t>
      </w:r>
      <w:r w:rsidRPr="00A2564C">
        <w:rPr>
          <w:rFonts w:ascii="Garamond" w:hAnsi="Garamond" w:cs="Arial"/>
          <w:b/>
          <w:bCs/>
          <w:iCs/>
          <w:sz w:val="24"/>
          <w:szCs w:val="24"/>
          <w:lang w:eastAsia="fr-FR"/>
        </w:rPr>
        <w:t>de l’</w:t>
      </w:r>
      <w:r w:rsidRPr="00A2564C">
        <w:rPr>
          <w:rFonts w:ascii="Garamond" w:hAnsi="Garamond" w:cs="Arial"/>
          <w:b/>
          <w:bCs/>
          <w:sz w:val="24"/>
          <w:szCs w:val="24"/>
        </w:rPr>
        <w:t>E</w:t>
      </w:r>
      <w:r w:rsidRPr="00A2564C">
        <w:rPr>
          <w:rFonts w:ascii="Garamond" w:hAnsi="Garamond" w:cs="Arial"/>
          <w:b/>
          <w:sz w:val="24"/>
          <w:szCs w:val="24"/>
        </w:rPr>
        <w:t xml:space="preserve">cole nationale des ponts et chaussées </w:t>
      </w:r>
    </w:p>
    <w:p w14:paraId="1BD6D504" w14:textId="77777777" w:rsidR="00285DC3" w:rsidRPr="00A2564C" w:rsidRDefault="00285DC3" w:rsidP="00285DC3">
      <w:pPr>
        <w:tabs>
          <w:tab w:val="center" w:pos="4536"/>
          <w:tab w:val="right" w:pos="9072"/>
        </w:tabs>
        <w:suppressAutoHyphens w:val="0"/>
        <w:rPr>
          <w:rFonts w:ascii="Garamond" w:hAnsi="Garamond" w:cs="Arial"/>
          <w:bCs/>
          <w:iCs/>
          <w:sz w:val="24"/>
          <w:szCs w:val="24"/>
          <w:lang w:eastAsia="fr-FR"/>
        </w:rPr>
      </w:pPr>
      <w:r w:rsidRPr="00A2564C">
        <w:rPr>
          <w:rFonts w:ascii="Garamond" w:hAnsi="Garamond" w:cs="Arial"/>
          <w:bCs/>
          <w:iCs/>
          <w:sz w:val="24"/>
          <w:szCs w:val="24"/>
          <w:lang w:eastAsia="fr-FR"/>
        </w:rPr>
        <w:t>6 et 8 avenue Blaise Pascal</w:t>
      </w:r>
    </w:p>
    <w:p w14:paraId="1BB6B340" w14:textId="77777777" w:rsidR="00285DC3" w:rsidRPr="00A2564C" w:rsidRDefault="00285DC3" w:rsidP="00285DC3">
      <w:pPr>
        <w:tabs>
          <w:tab w:val="center" w:pos="4536"/>
          <w:tab w:val="right" w:pos="9072"/>
        </w:tabs>
        <w:suppressAutoHyphens w:val="0"/>
        <w:rPr>
          <w:rFonts w:ascii="Garamond" w:hAnsi="Garamond" w:cs="Arial"/>
          <w:bCs/>
          <w:iCs/>
          <w:sz w:val="24"/>
          <w:szCs w:val="24"/>
          <w:lang w:eastAsia="fr-FR"/>
        </w:rPr>
      </w:pPr>
      <w:r w:rsidRPr="00A2564C">
        <w:rPr>
          <w:rFonts w:ascii="Garamond" w:hAnsi="Garamond" w:cs="Arial"/>
          <w:bCs/>
          <w:iCs/>
          <w:sz w:val="24"/>
          <w:szCs w:val="24"/>
          <w:lang w:eastAsia="fr-FR"/>
        </w:rPr>
        <w:t>Cité Descartes - Champs sur Marne</w:t>
      </w:r>
    </w:p>
    <w:p w14:paraId="4B076BF3" w14:textId="77777777" w:rsidR="00285DC3" w:rsidRPr="00A2564C" w:rsidRDefault="00285DC3" w:rsidP="00285DC3">
      <w:pPr>
        <w:tabs>
          <w:tab w:val="center" w:pos="4536"/>
          <w:tab w:val="right" w:pos="9072"/>
        </w:tabs>
        <w:suppressAutoHyphens w:val="0"/>
        <w:rPr>
          <w:rFonts w:ascii="Garamond" w:hAnsi="Garamond" w:cs="Arial"/>
          <w:bCs/>
          <w:iCs/>
          <w:sz w:val="24"/>
          <w:szCs w:val="24"/>
          <w:lang w:eastAsia="fr-FR"/>
        </w:rPr>
      </w:pPr>
      <w:r w:rsidRPr="00A2564C">
        <w:rPr>
          <w:rFonts w:ascii="Garamond" w:hAnsi="Garamond" w:cs="Arial"/>
          <w:bCs/>
          <w:iCs/>
          <w:sz w:val="24"/>
          <w:szCs w:val="24"/>
          <w:lang w:eastAsia="fr-FR"/>
        </w:rPr>
        <w:t>77455 Marne-la-Vallée Cedex 2</w:t>
      </w:r>
    </w:p>
    <w:p w14:paraId="3B7D5FE7" w14:textId="77777777" w:rsidR="0006422F" w:rsidRPr="000F4FD8" w:rsidRDefault="0006422F" w:rsidP="0006422F">
      <w:pPr>
        <w:tabs>
          <w:tab w:val="left" w:pos="851"/>
        </w:tabs>
        <w:jc w:val="both"/>
        <w:rPr>
          <w:rFonts w:ascii="Garamond" w:hAnsi="Garamond" w:cs="Arial"/>
          <w:sz w:val="24"/>
          <w:szCs w:val="24"/>
        </w:rPr>
      </w:pPr>
    </w:p>
    <w:p w14:paraId="49060913" w14:textId="77777777" w:rsidR="00285DC3" w:rsidRPr="00A2564C" w:rsidRDefault="00285DC3" w:rsidP="00285DC3">
      <w:pPr>
        <w:tabs>
          <w:tab w:val="left" w:pos="851"/>
        </w:tabs>
        <w:jc w:val="both"/>
        <w:rPr>
          <w:rFonts w:ascii="Garamond" w:hAnsi="Garamond" w:cs="Arial"/>
          <w:i/>
          <w:sz w:val="24"/>
          <w:szCs w:val="24"/>
        </w:rPr>
      </w:pPr>
      <w:r w:rsidRPr="00A2564C">
        <w:rPr>
          <w:rFonts w:ascii="Garamond" w:eastAsia="Wingdings" w:hAnsi="Garamond" w:cs="Wingdings"/>
          <w:b/>
          <w:spacing w:val="-10"/>
          <w:sz w:val="24"/>
          <w:szCs w:val="24"/>
        </w:rPr>
        <w:t></w:t>
      </w:r>
      <w:r w:rsidRPr="00A2564C">
        <w:rPr>
          <w:rFonts w:ascii="Garamond" w:eastAsia="Arial" w:hAnsi="Garamond" w:cs="Arial"/>
          <w:spacing w:val="-10"/>
          <w:sz w:val="24"/>
          <w:szCs w:val="24"/>
        </w:rPr>
        <w:t xml:space="preserve"> </w:t>
      </w:r>
      <w:r w:rsidRPr="00A2564C">
        <w:rPr>
          <w:rFonts w:ascii="Garamond" w:hAnsi="Garamond" w:cs="Arial"/>
          <w:sz w:val="24"/>
          <w:szCs w:val="24"/>
        </w:rPr>
        <w:t>Personne habilitée à donner les renseignements prévus à l’</w:t>
      </w:r>
      <w:hyperlink r:id="rId9" w:history="1">
        <w:r w:rsidRPr="00A2564C">
          <w:rPr>
            <w:rStyle w:val="Lienhypertexte"/>
            <w:rFonts w:ascii="Garamond" w:hAnsi="Garamond" w:cs="Arial"/>
            <w:color w:val="auto"/>
            <w:sz w:val="24"/>
            <w:szCs w:val="24"/>
          </w:rPr>
          <w:t>article R. 2191-59</w:t>
        </w:r>
      </w:hyperlink>
      <w:r w:rsidRPr="00A2564C">
        <w:rPr>
          <w:rFonts w:ascii="Garamond" w:hAnsi="Garamond" w:cs="Arial"/>
          <w:sz w:val="24"/>
          <w:szCs w:val="24"/>
        </w:rPr>
        <w:t xml:space="preserve"> du code de la commande publique, auquel renvoie l’</w:t>
      </w:r>
      <w:hyperlink r:id="rId10" w:history="1">
        <w:r w:rsidRPr="00A2564C">
          <w:rPr>
            <w:rStyle w:val="Lienhypertexte"/>
            <w:rFonts w:ascii="Garamond" w:hAnsi="Garamond" w:cs="Arial"/>
            <w:color w:val="auto"/>
            <w:sz w:val="24"/>
            <w:szCs w:val="24"/>
          </w:rPr>
          <w:t>article R. 2391-28</w:t>
        </w:r>
      </w:hyperlink>
      <w:r w:rsidRPr="00A2564C">
        <w:rPr>
          <w:rFonts w:ascii="Garamond" w:hAnsi="Garamond" w:cs="Arial"/>
          <w:sz w:val="24"/>
          <w:szCs w:val="24"/>
        </w:rPr>
        <w:t xml:space="preserve"> du même code</w:t>
      </w:r>
      <w:r w:rsidRPr="00A2564C" w:rsidDel="003A7270">
        <w:rPr>
          <w:rFonts w:ascii="Garamond" w:hAnsi="Garamond" w:cs="Arial"/>
          <w:sz w:val="24"/>
          <w:szCs w:val="24"/>
        </w:rPr>
        <w:t xml:space="preserve"> </w:t>
      </w:r>
      <w:r w:rsidRPr="00A2564C">
        <w:rPr>
          <w:rFonts w:ascii="Garamond" w:hAnsi="Garamond" w:cs="Arial"/>
          <w:sz w:val="24"/>
          <w:szCs w:val="24"/>
        </w:rPr>
        <w:t>(nantissements ou cessions de créances)</w:t>
      </w:r>
    </w:p>
    <w:p w14:paraId="0796FA84" w14:textId="77777777" w:rsidR="00285DC3" w:rsidRPr="00A2564C" w:rsidRDefault="00285DC3" w:rsidP="00285DC3">
      <w:pPr>
        <w:suppressAutoHyphens w:val="0"/>
        <w:jc w:val="both"/>
        <w:rPr>
          <w:rFonts w:ascii="Garamond" w:hAnsi="Garamond" w:cs="Arial"/>
          <w:b/>
          <w:bCs/>
          <w:iCs/>
          <w:sz w:val="24"/>
          <w:szCs w:val="24"/>
          <w:lang w:eastAsia="fr-FR"/>
        </w:rPr>
      </w:pPr>
    </w:p>
    <w:p w14:paraId="461560E9" w14:textId="77777777" w:rsidR="00285DC3" w:rsidRPr="00A2564C" w:rsidRDefault="00285DC3" w:rsidP="00285DC3">
      <w:pPr>
        <w:suppressAutoHyphens w:val="0"/>
        <w:jc w:val="both"/>
        <w:rPr>
          <w:rFonts w:ascii="Garamond" w:hAnsi="Garamond" w:cs="Arial"/>
          <w:b/>
          <w:bCs/>
          <w:iCs/>
          <w:sz w:val="24"/>
          <w:szCs w:val="24"/>
          <w:lang w:eastAsia="fr-FR"/>
        </w:rPr>
      </w:pPr>
      <w:r w:rsidRPr="00A2564C">
        <w:rPr>
          <w:rFonts w:ascii="Garamond" w:hAnsi="Garamond" w:cs="Arial"/>
          <w:b/>
          <w:bCs/>
          <w:iCs/>
          <w:sz w:val="24"/>
          <w:szCs w:val="24"/>
          <w:lang w:eastAsia="fr-FR"/>
        </w:rPr>
        <w:t>Monsieur le Directeur de l’</w:t>
      </w:r>
      <w:r w:rsidRPr="00A2564C">
        <w:rPr>
          <w:rFonts w:ascii="Garamond" w:hAnsi="Garamond" w:cs="Arial"/>
          <w:b/>
          <w:bCs/>
          <w:sz w:val="24"/>
          <w:szCs w:val="24"/>
        </w:rPr>
        <w:t>E</w:t>
      </w:r>
      <w:r w:rsidRPr="00A2564C">
        <w:rPr>
          <w:rFonts w:ascii="Garamond" w:hAnsi="Garamond" w:cs="Arial"/>
          <w:b/>
          <w:sz w:val="24"/>
          <w:szCs w:val="24"/>
        </w:rPr>
        <w:t>cole nationale des ponts et chaussées</w:t>
      </w:r>
    </w:p>
    <w:p w14:paraId="3D33A502" w14:textId="77777777" w:rsidR="00285DC3" w:rsidRPr="00A2564C" w:rsidRDefault="00285DC3" w:rsidP="00285DC3">
      <w:pPr>
        <w:suppressAutoHyphens w:val="0"/>
        <w:jc w:val="both"/>
        <w:rPr>
          <w:rFonts w:ascii="Garamond" w:hAnsi="Garamond" w:cs="Arial"/>
          <w:bCs/>
          <w:iCs/>
          <w:sz w:val="24"/>
          <w:szCs w:val="24"/>
          <w:lang w:eastAsia="fr-FR"/>
        </w:rPr>
      </w:pPr>
      <w:r w:rsidRPr="00A2564C">
        <w:rPr>
          <w:rFonts w:ascii="Garamond" w:hAnsi="Garamond" w:cs="Arial"/>
          <w:bCs/>
          <w:iCs/>
          <w:sz w:val="24"/>
          <w:szCs w:val="24"/>
          <w:lang w:eastAsia="fr-FR"/>
        </w:rPr>
        <w:t xml:space="preserve">6 et 8 Avenue Blaise Pascal </w:t>
      </w:r>
    </w:p>
    <w:p w14:paraId="014E19D1" w14:textId="77777777" w:rsidR="00285DC3" w:rsidRPr="00A2564C" w:rsidRDefault="00285DC3" w:rsidP="00285DC3">
      <w:pPr>
        <w:tabs>
          <w:tab w:val="center" w:pos="4536"/>
          <w:tab w:val="right" w:pos="9072"/>
        </w:tabs>
        <w:suppressAutoHyphens w:val="0"/>
        <w:rPr>
          <w:rFonts w:ascii="Garamond" w:hAnsi="Garamond" w:cs="Arial"/>
          <w:bCs/>
          <w:iCs/>
          <w:sz w:val="24"/>
          <w:szCs w:val="24"/>
          <w:lang w:eastAsia="fr-FR"/>
        </w:rPr>
      </w:pPr>
      <w:r w:rsidRPr="00A2564C">
        <w:rPr>
          <w:rFonts w:ascii="Garamond" w:hAnsi="Garamond" w:cs="Arial"/>
          <w:bCs/>
          <w:iCs/>
          <w:sz w:val="24"/>
          <w:szCs w:val="24"/>
          <w:lang w:eastAsia="fr-FR"/>
        </w:rPr>
        <w:t>Cité Descartes - Champs sur Marne</w:t>
      </w:r>
    </w:p>
    <w:p w14:paraId="2C412378" w14:textId="77777777" w:rsidR="00285DC3" w:rsidRPr="00A2564C" w:rsidRDefault="00285DC3" w:rsidP="00285DC3">
      <w:pPr>
        <w:tabs>
          <w:tab w:val="center" w:pos="4536"/>
          <w:tab w:val="right" w:pos="9072"/>
        </w:tabs>
        <w:suppressAutoHyphens w:val="0"/>
        <w:rPr>
          <w:rFonts w:ascii="Garamond" w:hAnsi="Garamond" w:cs="Arial"/>
          <w:bCs/>
          <w:iCs/>
          <w:sz w:val="24"/>
          <w:szCs w:val="24"/>
          <w:lang w:eastAsia="fr-FR"/>
        </w:rPr>
      </w:pPr>
      <w:r w:rsidRPr="00A2564C">
        <w:rPr>
          <w:rFonts w:ascii="Garamond" w:hAnsi="Garamond" w:cs="Arial"/>
          <w:bCs/>
          <w:iCs/>
          <w:sz w:val="24"/>
          <w:szCs w:val="24"/>
          <w:lang w:eastAsia="fr-FR"/>
        </w:rPr>
        <w:t>77455 Marne-la-Vallée Cedex 2</w:t>
      </w:r>
    </w:p>
    <w:p w14:paraId="59FA8371" w14:textId="77777777" w:rsidR="00285DC3" w:rsidRPr="00A2564C" w:rsidRDefault="00285DC3" w:rsidP="00285DC3">
      <w:pPr>
        <w:tabs>
          <w:tab w:val="left" w:pos="851"/>
        </w:tabs>
        <w:jc w:val="both"/>
        <w:rPr>
          <w:rFonts w:ascii="Garamond" w:hAnsi="Garamond" w:cs="Arial"/>
          <w:sz w:val="24"/>
          <w:szCs w:val="24"/>
        </w:rPr>
      </w:pPr>
    </w:p>
    <w:p w14:paraId="7A916B03" w14:textId="77777777" w:rsidR="00285DC3" w:rsidRPr="00A2564C" w:rsidRDefault="00285DC3" w:rsidP="00285DC3">
      <w:pPr>
        <w:pStyle w:val="fcase2metab"/>
        <w:ind w:left="0" w:firstLine="0"/>
        <w:rPr>
          <w:rFonts w:ascii="Garamond" w:hAnsi="Garamond" w:cs="Arial"/>
          <w:sz w:val="24"/>
          <w:szCs w:val="24"/>
        </w:rPr>
      </w:pPr>
    </w:p>
    <w:p w14:paraId="37C35C42" w14:textId="3720B0B2" w:rsidR="00285DC3" w:rsidRPr="00A2564C" w:rsidRDefault="00285DC3" w:rsidP="00285DC3">
      <w:pPr>
        <w:tabs>
          <w:tab w:val="left" w:pos="720"/>
          <w:tab w:val="left" w:pos="851"/>
        </w:tabs>
        <w:jc w:val="both"/>
        <w:rPr>
          <w:rFonts w:ascii="Garamond" w:hAnsi="Garamond" w:cs="Arial"/>
          <w:i/>
          <w:iCs/>
          <w:sz w:val="24"/>
          <w:szCs w:val="24"/>
        </w:rPr>
      </w:pPr>
      <w:r w:rsidRPr="00A2564C">
        <w:rPr>
          <w:rFonts w:ascii="Garamond" w:eastAsia="Wingdings" w:hAnsi="Garamond" w:cs="Wingdings"/>
          <w:b/>
          <w:spacing w:val="-10"/>
          <w:sz w:val="24"/>
          <w:szCs w:val="24"/>
        </w:rPr>
        <w:t></w:t>
      </w:r>
      <w:r w:rsidRPr="00A2564C">
        <w:rPr>
          <w:rFonts w:ascii="Garamond" w:eastAsia="Arial" w:hAnsi="Garamond" w:cs="Arial"/>
          <w:b/>
          <w:spacing w:val="-10"/>
          <w:sz w:val="24"/>
          <w:szCs w:val="24"/>
        </w:rPr>
        <w:t xml:space="preserve"> </w:t>
      </w:r>
      <w:r w:rsidRPr="00A2564C">
        <w:rPr>
          <w:rFonts w:ascii="Garamond" w:hAnsi="Garamond" w:cs="Arial"/>
          <w:sz w:val="24"/>
          <w:szCs w:val="24"/>
        </w:rPr>
        <w:t>Désignation, adresse, numéro de téléphone du comptable assignataire</w:t>
      </w:r>
    </w:p>
    <w:p w14:paraId="5CB727B7" w14:textId="77777777" w:rsidR="00285DC3" w:rsidRPr="00A2564C" w:rsidRDefault="00285DC3" w:rsidP="00285DC3">
      <w:pPr>
        <w:jc w:val="both"/>
        <w:rPr>
          <w:rFonts w:ascii="Garamond" w:hAnsi="Garamond" w:cs="Arial"/>
          <w:iCs/>
          <w:sz w:val="24"/>
          <w:szCs w:val="24"/>
        </w:rPr>
      </w:pPr>
    </w:p>
    <w:p w14:paraId="797B8C37" w14:textId="77777777" w:rsidR="00285DC3" w:rsidRPr="00A2564C" w:rsidRDefault="00285DC3" w:rsidP="00285DC3">
      <w:pPr>
        <w:jc w:val="both"/>
        <w:rPr>
          <w:rFonts w:ascii="Garamond" w:hAnsi="Garamond" w:cs="Arial"/>
          <w:b/>
          <w:bCs/>
          <w:iCs/>
          <w:sz w:val="24"/>
          <w:szCs w:val="24"/>
        </w:rPr>
      </w:pPr>
      <w:r w:rsidRPr="00A2564C">
        <w:rPr>
          <w:rFonts w:ascii="Garamond" w:hAnsi="Garamond" w:cs="Arial"/>
          <w:b/>
          <w:bCs/>
          <w:iCs/>
          <w:sz w:val="24"/>
          <w:szCs w:val="24"/>
        </w:rPr>
        <w:t xml:space="preserve">Madame l’Agent Comptable </w:t>
      </w:r>
    </w:p>
    <w:p w14:paraId="13BF1A09" w14:textId="77777777" w:rsidR="00285DC3" w:rsidRPr="00A2564C" w:rsidRDefault="00285DC3" w:rsidP="00285DC3">
      <w:pPr>
        <w:jc w:val="both"/>
        <w:rPr>
          <w:rFonts w:ascii="Garamond" w:hAnsi="Garamond" w:cs="Arial"/>
          <w:b/>
          <w:bCs/>
          <w:iCs/>
          <w:sz w:val="24"/>
          <w:szCs w:val="24"/>
        </w:rPr>
      </w:pPr>
      <w:r w:rsidRPr="00A2564C">
        <w:rPr>
          <w:rFonts w:ascii="Garamond" w:hAnsi="Garamond" w:cs="Arial"/>
          <w:b/>
          <w:bCs/>
          <w:sz w:val="24"/>
          <w:szCs w:val="24"/>
        </w:rPr>
        <w:t>É</w:t>
      </w:r>
      <w:r w:rsidRPr="00A2564C">
        <w:rPr>
          <w:rFonts w:ascii="Garamond" w:hAnsi="Garamond" w:cs="Arial"/>
          <w:b/>
          <w:sz w:val="24"/>
          <w:szCs w:val="24"/>
        </w:rPr>
        <w:t>cole nationale des ponts et chaussées</w:t>
      </w:r>
    </w:p>
    <w:p w14:paraId="25568F15" w14:textId="77777777" w:rsidR="00285DC3" w:rsidRDefault="00285DC3" w:rsidP="00285DC3">
      <w:pPr>
        <w:jc w:val="both"/>
        <w:rPr>
          <w:rFonts w:ascii="Garamond" w:hAnsi="Garamond" w:cs="Arial"/>
          <w:bCs/>
          <w:iCs/>
          <w:sz w:val="24"/>
          <w:szCs w:val="24"/>
        </w:rPr>
      </w:pPr>
      <w:r w:rsidRPr="00A2564C">
        <w:rPr>
          <w:rFonts w:ascii="Garamond" w:hAnsi="Garamond" w:cs="Arial"/>
          <w:bCs/>
          <w:iCs/>
          <w:sz w:val="24"/>
          <w:szCs w:val="24"/>
        </w:rPr>
        <w:t xml:space="preserve"> 6 et 8 avenue Blaise Pascal </w:t>
      </w:r>
    </w:p>
    <w:p w14:paraId="04BBDADF" w14:textId="77777777" w:rsidR="00285DC3" w:rsidRDefault="00285DC3" w:rsidP="00285DC3">
      <w:pPr>
        <w:jc w:val="both"/>
        <w:rPr>
          <w:rFonts w:ascii="Garamond" w:hAnsi="Garamond" w:cs="Arial"/>
          <w:bCs/>
          <w:iCs/>
          <w:sz w:val="24"/>
          <w:szCs w:val="24"/>
          <w:lang w:eastAsia="fr-FR"/>
        </w:rPr>
      </w:pPr>
      <w:r w:rsidRPr="00A2564C">
        <w:rPr>
          <w:rFonts w:ascii="Garamond" w:hAnsi="Garamond" w:cs="Arial"/>
          <w:bCs/>
          <w:iCs/>
          <w:sz w:val="24"/>
          <w:szCs w:val="24"/>
          <w:lang w:eastAsia="fr-FR"/>
        </w:rPr>
        <w:t>Cité Descartes - Champs sur Marne</w:t>
      </w:r>
    </w:p>
    <w:p w14:paraId="35C84001" w14:textId="77777777" w:rsidR="00285DC3" w:rsidRPr="00A2564C" w:rsidRDefault="00285DC3" w:rsidP="00285DC3">
      <w:pPr>
        <w:jc w:val="both"/>
        <w:rPr>
          <w:rFonts w:ascii="Garamond" w:hAnsi="Garamond" w:cs="Arial"/>
          <w:bCs/>
          <w:iCs/>
          <w:sz w:val="24"/>
          <w:szCs w:val="24"/>
        </w:rPr>
      </w:pPr>
      <w:r w:rsidRPr="00A2564C">
        <w:rPr>
          <w:rFonts w:ascii="Garamond" w:hAnsi="Garamond" w:cs="Arial"/>
          <w:bCs/>
          <w:iCs/>
          <w:sz w:val="24"/>
          <w:szCs w:val="24"/>
        </w:rPr>
        <w:t>77 455 Marne la Vallée Cedex 2</w:t>
      </w:r>
    </w:p>
    <w:p w14:paraId="5E4C3988" w14:textId="77777777" w:rsidR="00285DC3" w:rsidRPr="00A2564C" w:rsidRDefault="00285DC3" w:rsidP="00285DC3">
      <w:pPr>
        <w:jc w:val="both"/>
        <w:rPr>
          <w:rFonts w:ascii="Garamond" w:hAnsi="Garamond" w:cs="Arial"/>
          <w:bCs/>
          <w:iCs/>
          <w:sz w:val="24"/>
          <w:szCs w:val="24"/>
        </w:rPr>
      </w:pPr>
      <w:r w:rsidRPr="00A2564C">
        <w:rPr>
          <w:rFonts w:ascii="Garamond" w:hAnsi="Garamond" w:cs="Arial"/>
          <w:bCs/>
          <w:iCs/>
          <w:sz w:val="24"/>
          <w:szCs w:val="24"/>
        </w:rPr>
        <w:t xml:space="preserve"> Téléphone : 01 64 15 34 87</w:t>
      </w:r>
    </w:p>
    <w:p w14:paraId="161B695D" w14:textId="77777777" w:rsidR="0006422F" w:rsidRPr="000F4FD8" w:rsidRDefault="0006422F" w:rsidP="009B45B9">
      <w:pPr>
        <w:pStyle w:val="fcase2metab"/>
        <w:ind w:left="0" w:firstLine="0"/>
        <w:rPr>
          <w:rFonts w:ascii="Garamond" w:hAnsi="Garamond" w:cs="Arial"/>
          <w:sz w:val="24"/>
          <w:szCs w:val="24"/>
        </w:rPr>
      </w:pPr>
    </w:p>
    <w:p w14:paraId="5A0B6620" w14:textId="7F5384A2" w:rsidR="009B1CD0" w:rsidRDefault="009B1CD0" w:rsidP="009B45B9">
      <w:pPr>
        <w:tabs>
          <w:tab w:val="left" w:pos="851"/>
        </w:tabs>
        <w:rPr>
          <w:rFonts w:ascii="Garamond" w:hAnsi="Garamond" w:cs="Arial"/>
          <w:sz w:val="24"/>
          <w:szCs w:val="24"/>
        </w:rPr>
      </w:pPr>
    </w:p>
    <w:p w14:paraId="42142F4A" w14:textId="60D98EC6" w:rsidR="007269FC" w:rsidRDefault="007269FC" w:rsidP="009B45B9">
      <w:pPr>
        <w:tabs>
          <w:tab w:val="left" w:pos="851"/>
        </w:tabs>
        <w:rPr>
          <w:rFonts w:ascii="Garamond" w:hAnsi="Garamond" w:cs="Arial"/>
          <w:sz w:val="24"/>
          <w:szCs w:val="24"/>
        </w:rPr>
      </w:pPr>
    </w:p>
    <w:p w14:paraId="15471CBF" w14:textId="44C4F11B" w:rsidR="007269FC" w:rsidRDefault="007269FC" w:rsidP="009B45B9">
      <w:pPr>
        <w:tabs>
          <w:tab w:val="left" w:pos="851"/>
        </w:tabs>
        <w:rPr>
          <w:rFonts w:ascii="Garamond" w:hAnsi="Garamond" w:cs="Arial"/>
          <w:sz w:val="24"/>
          <w:szCs w:val="24"/>
        </w:rPr>
      </w:pPr>
    </w:p>
    <w:p w14:paraId="526279C4" w14:textId="35592C87" w:rsidR="007269FC" w:rsidRDefault="007269FC" w:rsidP="009B45B9">
      <w:pPr>
        <w:tabs>
          <w:tab w:val="left" w:pos="851"/>
        </w:tabs>
        <w:rPr>
          <w:rFonts w:ascii="Garamond" w:hAnsi="Garamond" w:cs="Arial"/>
          <w:sz w:val="24"/>
          <w:szCs w:val="24"/>
        </w:rPr>
      </w:pPr>
    </w:p>
    <w:p w14:paraId="390E10E2" w14:textId="4BA86521" w:rsidR="007269FC" w:rsidRDefault="007269FC" w:rsidP="009B45B9">
      <w:pPr>
        <w:tabs>
          <w:tab w:val="left" w:pos="851"/>
        </w:tabs>
        <w:rPr>
          <w:rFonts w:ascii="Garamond" w:hAnsi="Garamond" w:cs="Arial"/>
          <w:sz w:val="24"/>
          <w:szCs w:val="24"/>
        </w:rPr>
      </w:pPr>
    </w:p>
    <w:p w14:paraId="163C909C" w14:textId="75273A91" w:rsidR="007269FC" w:rsidRDefault="007269FC" w:rsidP="009B45B9">
      <w:pPr>
        <w:tabs>
          <w:tab w:val="left" w:pos="851"/>
        </w:tabs>
        <w:rPr>
          <w:rFonts w:ascii="Garamond" w:hAnsi="Garamond" w:cs="Arial"/>
          <w:sz w:val="24"/>
          <w:szCs w:val="24"/>
        </w:rPr>
      </w:pPr>
    </w:p>
    <w:p w14:paraId="7CFEC54F" w14:textId="54E4529F" w:rsidR="00285DC3" w:rsidRDefault="00285DC3" w:rsidP="009B45B9">
      <w:pPr>
        <w:tabs>
          <w:tab w:val="left" w:pos="851"/>
        </w:tabs>
        <w:rPr>
          <w:rFonts w:ascii="Garamond" w:hAnsi="Garamond" w:cs="Arial"/>
          <w:sz w:val="24"/>
          <w:szCs w:val="24"/>
        </w:rPr>
      </w:pPr>
    </w:p>
    <w:p w14:paraId="56427F64" w14:textId="501E132B" w:rsidR="00285DC3" w:rsidRDefault="00285DC3" w:rsidP="009B45B9">
      <w:pPr>
        <w:tabs>
          <w:tab w:val="left" w:pos="851"/>
        </w:tabs>
        <w:rPr>
          <w:rFonts w:ascii="Garamond" w:hAnsi="Garamond" w:cs="Arial"/>
          <w:sz w:val="24"/>
          <w:szCs w:val="24"/>
        </w:rPr>
      </w:pPr>
    </w:p>
    <w:p w14:paraId="2CD22B6B" w14:textId="15D876B3" w:rsidR="00285DC3" w:rsidRDefault="00285DC3" w:rsidP="009B45B9">
      <w:pPr>
        <w:tabs>
          <w:tab w:val="left" w:pos="851"/>
        </w:tabs>
        <w:rPr>
          <w:rFonts w:ascii="Garamond" w:hAnsi="Garamond" w:cs="Arial"/>
          <w:sz w:val="24"/>
          <w:szCs w:val="24"/>
        </w:rPr>
      </w:pPr>
    </w:p>
    <w:p w14:paraId="2C4E67CD" w14:textId="56F0F4D8" w:rsidR="00285DC3" w:rsidRDefault="00285DC3" w:rsidP="009B45B9">
      <w:pPr>
        <w:tabs>
          <w:tab w:val="left" w:pos="851"/>
        </w:tabs>
        <w:rPr>
          <w:rFonts w:ascii="Garamond" w:hAnsi="Garamond" w:cs="Arial"/>
          <w:sz w:val="24"/>
          <w:szCs w:val="24"/>
        </w:rPr>
      </w:pPr>
    </w:p>
    <w:p w14:paraId="74EDE658" w14:textId="65AAC30A" w:rsidR="00285DC3" w:rsidRDefault="00285DC3" w:rsidP="009B45B9">
      <w:pPr>
        <w:tabs>
          <w:tab w:val="left" w:pos="851"/>
        </w:tabs>
        <w:rPr>
          <w:rFonts w:ascii="Garamond" w:hAnsi="Garamond" w:cs="Arial"/>
          <w:sz w:val="24"/>
          <w:szCs w:val="24"/>
        </w:rPr>
      </w:pPr>
    </w:p>
    <w:p w14:paraId="63094740" w14:textId="75FF3C50" w:rsidR="00285DC3" w:rsidRDefault="00285DC3" w:rsidP="009B45B9">
      <w:pPr>
        <w:tabs>
          <w:tab w:val="left" w:pos="851"/>
        </w:tabs>
        <w:rPr>
          <w:rFonts w:ascii="Garamond" w:hAnsi="Garamond" w:cs="Arial"/>
          <w:sz w:val="24"/>
          <w:szCs w:val="24"/>
        </w:rPr>
      </w:pPr>
    </w:p>
    <w:p w14:paraId="5BB9AFA3" w14:textId="7D93F3AD" w:rsidR="00285DC3" w:rsidRDefault="00285DC3" w:rsidP="009B45B9">
      <w:pPr>
        <w:tabs>
          <w:tab w:val="left" w:pos="851"/>
        </w:tabs>
        <w:rPr>
          <w:rFonts w:ascii="Garamond" w:hAnsi="Garamond" w:cs="Arial"/>
          <w:sz w:val="24"/>
          <w:szCs w:val="24"/>
        </w:rPr>
      </w:pPr>
    </w:p>
    <w:p w14:paraId="2FF83088" w14:textId="5F6A8E79" w:rsidR="00285DC3" w:rsidRDefault="00285DC3" w:rsidP="009B45B9">
      <w:pPr>
        <w:tabs>
          <w:tab w:val="left" w:pos="851"/>
        </w:tabs>
        <w:rPr>
          <w:rFonts w:ascii="Garamond" w:hAnsi="Garamond" w:cs="Arial"/>
          <w:sz w:val="24"/>
          <w:szCs w:val="24"/>
        </w:rPr>
      </w:pPr>
    </w:p>
    <w:p w14:paraId="15E89339" w14:textId="1664AE54" w:rsidR="00285DC3" w:rsidRDefault="00285DC3" w:rsidP="009B45B9">
      <w:pPr>
        <w:tabs>
          <w:tab w:val="left" w:pos="851"/>
        </w:tabs>
        <w:rPr>
          <w:rFonts w:ascii="Garamond" w:hAnsi="Garamond" w:cs="Arial"/>
          <w:sz w:val="24"/>
          <w:szCs w:val="24"/>
        </w:rPr>
      </w:pPr>
    </w:p>
    <w:p w14:paraId="2F807DF8" w14:textId="6F6D686F" w:rsidR="00285DC3" w:rsidRDefault="00285DC3" w:rsidP="009B45B9">
      <w:pPr>
        <w:tabs>
          <w:tab w:val="left" w:pos="851"/>
        </w:tabs>
        <w:rPr>
          <w:rFonts w:ascii="Garamond" w:hAnsi="Garamond" w:cs="Arial"/>
          <w:sz w:val="24"/>
          <w:szCs w:val="24"/>
        </w:rPr>
      </w:pPr>
    </w:p>
    <w:p w14:paraId="534C6641" w14:textId="34FBB63D" w:rsidR="00285DC3" w:rsidRDefault="00285DC3" w:rsidP="009B45B9">
      <w:pPr>
        <w:tabs>
          <w:tab w:val="left" w:pos="851"/>
        </w:tabs>
        <w:rPr>
          <w:rFonts w:ascii="Garamond" w:hAnsi="Garamond" w:cs="Arial"/>
          <w:sz w:val="24"/>
          <w:szCs w:val="24"/>
        </w:rPr>
      </w:pPr>
    </w:p>
    <w:p w14:paraId="378B07D8" w14:textId="6BB8C075" w:rsidR="00285DC3" w:rsidRDefault="00285DC3" w:rsidP="009B45B9">
      <w:pPr>
        <w:tabs>
          <w:tab w:val="left" w:pos="851"/>
        </w:tabs>
        <w:rPr>
          <w:rFonts w:ascii="Garamond" w:hAnsi="Garamond" w:cs="Arial"/>
          <w:sz w:val="24"/>
          <w:szCs w:val="24"/>
        </w:rPr>
      </w:pPr>
    </w:p>
    <w:p w14:paraId="29BC444A" w14:textId="3694810F" w:rsidR="00285DC3" w:rsidRDefault="00285DC3" w:rsidP="009B45B9">
      <w:pPr>
        <w:tabs>
          <w:tab w:val="left" w:pos="851"/>
        </w:tabs>
        <w:rPr>
          <w:rFonts w:ascii="Garamond" w:hAnsi="Garamond" w:cs="Arial"/>
          <w:sz w:val="24"/>
          <w:szCs w:val="24"/>
        </w:rPr>
      </w:pPr>
    </w:p>
    <w:p w14:paraId="7A27DC6F" w14:textId="77777777" w:rsidR="00285DC3" w:rsidRDefault="00285DC3" w:rsidP="009B45B9">
      <w:pPr>
        <w:tabs>
          <w:tab w:val="left" w:pos="851"/>
        </w:tabs>
        <w:rPr>
          <w:rFonts w:ascii="Garamond" w:hAnsi="Garamond" w:cs="Arial"/>
          <w:sz w:val="24"/>
          <w:szCs w:val="24"/>
        </w:rPr>
      </w:pPr>
    </w:p>
    <w:p w14:paraId="129BDE99" w14:textId="78C13DC7" w:rsidR="007269FC" w:rsidRDefault="007269FC" w:rsidP="009B45B9">
      <w:pPr>
        <w:tabs>
          <w:tab w:val="left" w:pos="851"/>
        </w:tabs>
        <w:rPr>
          <w:rFonts w:ascii="Garamond" w:hAnsi="Garamond" w:cs="Arial"/>
          <w:sz w:val="24"/>
          <w:szCs w:val="24"/>
        </w:rPr>
      </w:pPr>
    </w:p>
    <w:p w14:paraId="09FFA4C4" w14:textId="77777777" w:rsidR="007269FC" w:rsidRPr="000F4FD8" w:rsidRDefault="007269FC" w:rsidP="009B45B9">
      <w:pPr>
        <w:tabs>
          <w:tab w:val="left" w:pos="851"/>
        </w:tabs>
        <w:rPr>
          <w:rFonts w:ascii="Garamond" w:hAnsi="Garamond" w:cs="Arial"/>
          <w:sz w:val="24"/>
          <w:szCs w:val="24"/>
        </w:rPr>
      </w:pPr>
    </w:p>
    <w:p w14:paraId="0259B39E" w14:textId="77777777" w:rsidR="009B1CD0" w:rsidRPr="000F4FD8" w:rsidRDefault="009B1CD0" w:rsidP="009B45B9">
      <w:pPr>
        <w:tabs>
          <w:tab w:val="left" w:pos="851"/>
          <w:tab w:val="left" w:pos="3402"/>
          <w:tab w:val="left" w:pos="6237"/>
          <w:tab w:val="left" w:pos="9072"/>
        </w:tabs>
        <w:jc w:val="both"/>
        <w:rPr>
          <w:rFonts w:ascii="Garamond" w:hAnsi="Garamond" w:cs="Arial"/>
          <w:i/>
          <w:sz w:val="24"/>
          <w:szCs w:val="24"/>
        </w:rPr>
      </w:pPr>
      <w:r w:rsidRPr="000F4FD8">
        <w:rPr>
          <w:rFonts w:ascii="Garamond" w:hAnsi="Garamond" w:cs="Arial"/>
          <w:b/>
          <w:caps/>
          <w:sz w:val="24"/>
          <w:szCs w:val="24"/>
        </w:rPr>
        <w:t>P</w:t>
      </w:r>
      <w:r w:rsidRPr="000F4FD8">
        <w:rPr>
          <w:rFonts w:ascii="Garamond" w:hAnsi="Garamond" w:cs="Arial"/>
          <w:b/>
          <w:sz w:val="24"/>
          <w:szCs w:val="24"/>
        </w:rPr>
        <w:t>our l</w:t>
      </w:r>
      <w:r w:rsidRPr="000F4FD8">
        <w:rPr>
          <w:rFonts w:ascii="Garamond" w:hAnsi="Garamond" w:cs="Arial"/>
          <w:b/>
          <w:caps/>
          <w:sz w:val="24"/>
          <w:szCs w:val="24"/>
        </w:rPr>
        <w:t>’E</w:t>
      </w:r>
      <w:r w:rsidRPr="000F4FD8">
        <w:rPr>
          <w:rFonts w:ascii="Garamond" w:hAnsi="Garamond" w:cs="Arial"/>
          <w:b/>
          <w:sz w:val="24"/>
          <w:szCs w:val="24"/>
        </w:rPr>
        <w:t>tat et ses établissements :</w:t>
      </w:r>
    </w:p>
    <w:p w14:paraId="464C6DA5" w14:textId="77777777" w:rsidR="009B1CD0" w:rsidRPr="000F4FD8" w:rsidRDefault="009B1CD0" w:rsidP="009B45B9">
      <w:pPr>
        <w:tabs>
          <w:tab w:val="left" w:pos="851"/>
          <w:tab w:val="left" w:pos="3402"/>
          <w:tab w:val="left" w:pos="6237"/>
          <w:tab w:val="left" w:pos="9072"/>
        </w:tabs>
        <w:jc w:val="both"/>
        <w:rPr>
          <w:rFonts w:ascii="Garamond" w:hAnsi="Garamond" w:cs="Arial"/>
          <w:sz w:val="24"/>
          <w:szCs w:val="24"/>
        </w:rPr>
      </w:pPr>
      <w:r w:rsidRPr="000F4FD8">
        <w:rPr>
          <w:rFonts w:ascii="Garamond" w:hAnsi="Garamond" w:cs="Arial"/>
          <w:i/>
          <w:sz w:val="24"/>
          <w:szCs w:val="24"/>
        </w:rPr>
        <w:t>(Visa ou avis de l’autorité chargée du contrôle financier.)</w:t>
      </w:r>
    </w:p>
    <w:p w14:paraId="05D8DAF7" w14:textId="77777777" w:rsidR="009B1CD0" w:rsidRPr="000F4FD8" w:rsidRDefault="009B1CD0" w:rsidP="009B45B9">
      <w:pPr>
        <w:tabs>
          <w:tab w:val="left" w:pos="851"/>
        </w:tabs>
        <w:rPr>
          <w:rFonts w:ascii="Garamond" w:hAnsi="Garamond" w:cs="Arial"/>
          <w:sz w:val="24"/>
          <w:szCs w:val="24"/>
        </w:rPr>
      </w:pPr>
    </w:p>
    <w:p w14:paraId="6B54E05D" w14:textId="569B95A0" w:rsidR="009B1CD0" w:rsidRDefault="009B1CD0" w:rsidP="007D7F5A">
      <w:pPr>
        <w:tabs>
          <w:tab w:val="left" w:pos="851"/>
          <w:tab w:val="left" w:pos="5245"/>
          <w:tab w:val="left" w:pos="7371"/>
          <w:tab w:val="left" w:pos="7655"/>
        </w:tabs>
        <w:jc w:val="both"/>
        <w:rPr>
          <w:rFonts w:ascii="Garamond" w:hAnsi="Garamond" w:cs="Arial"/>
          <w:sz w:val="24"/>
          <w:szCs w:val="24"/>
        </w:rPr>
      </w:pPr>
      <w:r w:rsidRPr="000F4FD8">
        <w:rPr>
          <w:rFonts w:ascii="Garamond" w:hAnsi="Garamond" w:cs="Arial"/>
          <w:sz w:val="24"/>
          <w:szCs w:val="24"/>
        </w:rPr>
        <w:tab/>
      </w:r>
      <w:r w:rsidR="00285DC3" w:rsidRPr="00A2564C">
        <w:rPr>
          <w:rFonts w:ascii="Garamond" w:hAnsi="Garamond" w:cs="Arial"/>
          <w:sz w:val="24"/>
          <w:szCs w:val="24"/>
        </w:rPr>
        <w:t xml:space="preserve">A : </w:t>
      </w:r>
      <w:r w:rsidR="00285DC3" w:rsidRPr="00A2564C">
        <w:rPr>
          <w:rFonts w:ascii="Garamond" w:hAnsi="Garamond" w:cs="Arial"/>
          <w:bCs/>
          <w:iCs/>
          <w:sz w:val="24"/>
          <w:szCs w:val="24"/>
        </w:rPr>
        <w:t>Champs sur Marne</w:t>
      </w:r>
      <w:r w:rsidR="00285DC3" w:rsidRPr="00A2564C">
        <w:rPr>
          <w:rFonts w:ascii="Garamond" w:hAnsi="Garamond" w:cs="Arial"/>
          <w:sz w:val="24"/>
          <w:szCs w:val="24"/>
        </w:rPr>
        <w:t>, le …………………</w:t>
      </w:r>
    </w:p>
    <w:p w14:paraId="32303730" w14:textId="77777777" w:rsidR="007D7F5A" w:rsidRDefault="007D7F5A" w:rsidP="007D7F5A">
      <w:pPr>
        <w:tabs>
          <w:tab w:val="left" w:pos="851"/>
          <w:tab w:val="left" w:pos="5245"/>
          <w:tab w:val="left" w:pos="7371"/>
          <w:tab w:val="left" w:pos="7655"/>
        </w:tabs>
        <w:jc w:val="both"/>
        <w:rPr>
          <w:rFonts w:ascii="Garamond" w:hAnsi="Garamond"/>
          <w:sz w:val="24"/>
          <w:szCs w:val="24"/>
        </w:rPr>
      </w:pPr>
    </w:p>
    <w:p w14:paraId="7EC1F963" w14:textId="77777777" w:rsidR="007C29F4" w:rsidRDefault="007C29F4" w:rsidP="007D7F5A">
      <w:pPr>
        <w:tabs>
          <w:tab w:val="left" w:pos="851"/>
          <w:tab w:val="left" w:pos="5245"/>
          <w:tab w:val="left" w:pos="7371"/>
          <w:tab w:val="left" w:pos="7655"/>
        </w:tabs>
        <w:jc w:val="both"/>
        <w:rPr>
          <w:rFonts w:ascii="Garamond" w:hAnsi="Garamond"/>
          <w:sz w:val="24"/>
          <w:szCs w:val="24"/>
        </w:rPr>
      </w:pPr>
    </w:p>
    <w:p w14:paraId="728939B5" w14:textId="77777777" w:rsidR="00D31022" w:rsidRPr="000F4FD8" w:rsidRDefault="00D31022" w:rsidP="007D7F5A">
      <w:pPr>
        <w:tabs>
          <w:tab w:val="left" w:pos="851"/>
          <w:tab w:val="left" w:pos="5245"/>
          <w:tab w:val="left" w:pos="7371"/>
          <w:tab w:val="left" w:pos="7655"/>
        </w:tabs>
        <w:jc w:val="both"/>
        <w:rPr>
          <w:rFonts w:ascii="Garamond" w:hAnsi="Garamond"/>
          <w:sz w:val="24"/>
          <w:szCs w:val="24"/>
        </w:rPr>
      </w:pPr>
    </w:p>
    <w:p w14:paraId="1577C094" w14:textId="77777777" w:rsidR="009B1CD0" w:rsidRPr="000F4FD8" w:rsidRDefault="009B1CD0" w:rsidP="009B45B9">
      <w:pPr>
        <w:tabs>
          <w:tab w:val="left" w:pos="851"/>
        </w:tabs>
        <w:ind w:left="6804"/>
        <w:jc w:val="both"/>
        <w:rPr>
          <w:rFonts w:ascii="Garamond" w:hAnsi="Garamond" w:cs="Arial"/>
          <w:i/>
          <w:sz w:val="24"/>
          <w:szCs w:val="24"/>
        </w:rPr>
      </w:pPr>
      <w:r w:rsidRPr="000F4FD8">
        <w:rPr>
          <w:rFonts w:ascii="Garamond" w:hAnsi="Garamond" w:cs="Arial"/>
          <w:sz w:val="24"/>
          <w:szCs w:val="24"/>
        </w:rPr>
        <w:t>Signature</w:t>
      </w:r>
    </w:p>
    <w:p w14:paraId="2E23AFEE" w14:textId="6640932C" w:rsidR="009B1CD0" w:rsidRDefault="009B1CD0" w:rsidP="009B45B9">
      <w:pPr>
        <w:tabs>
          <w:tab w:val="left" w:pos="851"/>
        </w:tabs>
        <w:ind w:left="4820"/>
        <w:jc w:val="center"/>
        <w:rPr>
          <w:rFonts w:ascii="Garamond" w:hAnsi="Garamond" w:cs="Arial"/>
          <w:i/>
          <w:sz w:val="24"/>
          <w:szCs w:val="24"/>
        </w:rPr>
      </w:pPr>
      <w:r w:rsidRPr="000F4FD8">
        <w:rPr>
          <w:rFonts w:ascii="Garamond" w:hAnsi="Garamond" w:cs="Arial"/>
          <w:i/>
          <w:sz w:val="24"/>
          <w:szCs w:val="24"/>
        </w:rPr>
        <w:t>(</w:t>
      </w:r>
      <w:proofErr w:type="gramStart"/>
      <w:r w:rsidRPr="000F4FD8">
        <w:rPr>
          <w:rFonts w:ascii="Garamond" w:hAnsi="Garamond" w:cs="Arial"/>
          <w:i/>
          <w:sz w:val="24"/>
          <w:szCs w:val="24"/>
        </w:rPr>
        <w:t>représentant</w:t>
      </w:r>
      <w:proofErr w:type="gramEnd"/>
      <w:r w:rsidRPr="000F4FD8">
        <w:rPr>
          <w:rFonts w:ascii="Garamond" w:hAnsi="Garamond" w:cs="Arial"/>
          <w:i/>
          <w:sz w:val="24"/>
          <w:szCs w:val="24"/>
        </w:rPr>
        <w:t xml:space="preserve"> </w:t>
      </w:r>
      <w:r w:rsidR="0021527A" w:rsidRPr="000F4FD8">
        <w:rPr>
          <w:rFonts w:ascii="Garamond" w:hAnsi="Garamond" w:cs="Arial"/>
          <w:i/>
          <w:sz w:val="24"/>
          <w:szCs w:val="24"/>
        </w:rPr>
        <w:t>de l’acheteur</w:t>
      </w:r>
      <w:r w:rsidRPr="000F4FD8">
        <w:rPr>
          <w:rFonts w:ascii="Garamond" w:hAnsi="Garamond" w:cs="Arial"/>
          <w:i/>
          <w:sz w:val="24"/>
          <w:szCs w:val="24"/>
        </w:rPr>
        <w:t xml:space="preserve"> habilité à signer le marché ou l’accord-cadre)</w:t>
      </w:r>
    </w:p>
    <w:p w14:paraId="565ADAC5" w14:textId="2F924EDE" w:rsidR="00285DC3" w:rsidRDefault="00285DC3" w:rsidP="009B45B9">
      <w:pPr>
        <w:tabs>
          <w:tab w:val="left" w:pos="851"/>
        </w:tabs>
        <w:ind w:left="4820"/>
        <w:jc w:val="center"/>
        <w:rPr>
          <w:rFonts w:ascii="Garamond" w:hAnsi="Garamond" w:cs="Arial"/>
          <w:i/>
          <w:sz w:val="24"/>
          <w:szCs w:val="24"/>
        </w:rPr>
      </w:pPr>
    </w:p>
    <w:p w14:paraId="1AE8632E" w14:textId="6031AEF4" w:rsidR="00285DC3" w:rsidRDefault="00285DC3" w:rsidP="009B45B9">
      <w:pPr>
        <w:tabs>
          <w:tab w:val="left" w:pos="851"/>
        </w:tabs>
        <w:ind w:left="4820"/>
        <w:jc w:val="center"/>
        <w:rPr>
          <w:rFonts w:ascii="Garamond" w:hAnsi="Garamond" w:cs="Arial"/>
          <w:i/>
          <w:sz w:val="24"/>
          <w:szCs w:val="24"/>
        </w:rPr>
      </w:pPr>
    </w:p>
    <w:p w14:paraId="6D11BF46" w14:textId="5CE3CB33" w:rsidR="00285DC3" w:rsidRDefault="00285DC3" w:rsidP="009B45B9">
      <w:pPr>
        <w:tabs>
          <w:tab w:val="left" w:pos="851"/>
        </w:tabs>
        <w:ind w:left="4820"/>
        <w:jc w:val="center"/>
        <w:rPr>
          <w:rFonts w:ascii="Garamond" w:hAnsi="Garamond" w:cs="Arial"/>
          <w:i/>
          <w:sz w:val="24"/>
          <w:szCs w:val="24"/>
        </w:rPr>
      </w:pPr>
    </w:p>
    <w:p w14:paraId="29F75D96" w14:textId="77777777" w:rsidR="00285DC3" w:rsidRDefault="00285DC3" w:rsidP="009B45B9">
      <w:pPr>
        <w:tabs>
          <w:tab w:val="left" w:pos="851"/>
        </w:tabs>
        <w:ind w:left="4820"/>
        <w:jc w:val="center"/>
        <w:rPr>
          <w:rFonts w:ascii="Garamond" w:hAnsi="Garamond" w:cs="Arial"/>
          <w:i/>
          <w:sz w:val="24"/>
          <w:szCs w:val="24"/>
        </w:rPr>
      </w:pPr>
    </w:p>
    <w:p w14:paraId="2A20FFD9" w14:textId="2D8528D8" w:rsidR="0006422F" w:rsidRDefault="0006422F" w:rsidP="00705E48">
      <w:pPr>
        <w:jc w:val="both"/>
        <w:rPr>
          <w:rFonts w:ascii="Garamond" w:hAnsi="Garamond"/>
        </w:rPr>
      </w:pPr>
    </w:p>
    <w:sectPr w:rsidR="0006422F" w:rsidSect="00911D43">
      <w:type w:val="continuous"/>
      <w:pgSz w:w="11906" w:h="16838"/>
      <w:pgMar w:top="454" w:right="851" w:bottom="736" w:left="85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8B91D" w14:textId="77777777" w:rsidR="00867E0D" w:rsidRDefault="00867E0D">
      <w:r>
        <w:separator/>
      </w:r>
    </w:p>
  </w:endnote>
  <w:endnote w:type="continuationSeparator" w:id="0">
    <w:p w14:paraId="61862B63" w14:textId="77777777" w:rsidR="00867E0D" w:rsidRDefault="00867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261"/>
      <w:gridCol w:w="5173"/>
      <w:gridCol w:w="896"/>
      <w:gridCol w:w="567"/>
      <w:gridCol w:w="165"/>
      <w:gridCol w:w="544"/>
    </w:tblGrid>
    <w:tr w:rsidR="009B1CD0" w:rsidRPr="00684877" w14:paraId="584196DA" w14:textId="77777777" w:rsidTr="00911D43">
      <w:trPr>
        <w:trHeight w:val="142"/>
        <w:tblHeader/>
      </w:trPr>
      <w:tc>
        <w:tcPr>
          <w:tcW w:w="3261" w:type="dxa"/>
          <w:shd w:val="clear" w:color="auto" w:fill="66CCFF"/>
        </w:tcPr>
        <w:p w14:paraId="72BEA2BE" w14:textId="77777777" w:rsidR="009B1CD0" w:rsidRPr="00684877" w:rsidRDefault="00E47798" w:rsidP="00816713">
          <w:pPr>
            <w:ind w:right="-638"/>
            <w:rPr>
              <w:rFonts w:ascii="Garamond" w:hAnsi="Garamond" w:cs="Arial"/>
              <w:b/>
              <w:i/>
            </w:rPr>
          </w:pPr>
          <w:r w:rsidRPr="00684877">
            <w:rPr>
              <w:rFonts w:ascii="Garamond" w:hAnsi="Garamond" w:cs="Arial"/>
              <w:b/>
            </w:rPr>
            <w:t>ATTRI1</w:t>
          </w:r>
          <w:r w:rsidR="009B1CD0" w:rsidRPr="00684877">
            <w:rPr>
              <w:rFonts w:ascii="Garamond" w:hAnsi="Garamond" w:cs="Arial"/>
              <w:b/>
            </w:rPr>
            <w:t xml:space="preserve"> </w:t>
          </w:r>
          <w:r w:rsidRPr="00684877">
            <w:rPr>
              <w:rFonts w:ascii="Garamond" w:hAnsi="Garamond" w:cs="Arial"/>
              <w:b/>
            </w:rPr>
            <w:t>–</w:t>
          </w:r>
          <w:r w:rsidR="009B1CD0" w:rsidRPr="00684877">
            <w:rPr>
              <w:rFonts w:ascii="Garamond" w:hAnsi="Garamond" w:cs="Arial"/>
              <w:b/>
            </w:rPr>
            <w:t xml:space="preserve"> Acte</w:t>
          </w:r>
          <w:r w:rsidRPr="00684877">
            <w:rPr>
              <w:rFonts w:ascii="Garamond" w:hAnsi="Garamond" w:cs="Arial"/>
              <w:b/>
            </w:rPr>
            <w:t xml:space="preserve"> </w:t>
          </w:r>
          <w:r w:rsidR="009B1CD0" w:rsidRPr="00684877">
            <w:rPr>
              <w:rFonts w:ascii="Garamond" w:hAnsi="Garamond" w:cs="Arial"/>
              <w:b/>
            </w:rPr>
            <w:t>d’engagement</w:t>
          </w:r>
          <w:r w:rsidR="00035C71" w:rsidRPr="00684877">
            <w:rPr>
              <w:rFonts w:ascii="Garamond" w:hAnsi="Garamond" w:cs="Arial"/>
              <w:b/>
            </w:rPr>
            <w:t xml:space="preserve"> </w:t>
          </w:r>
          <w:r w:rsidR="00816713" w:rsidRPr="00684877">
            <w:rPr>
              <w:rFonts w:ascii="Garamond" w:hAnsi="Garamond" w:cs="Arial"/>
              <w:b/>
            </w:rPr>
            <w:t>ENPC</w:t>
          </w:r>
        </w:p>
      </w:tc>
      <w:tc>
        <w:tcPr>
          <w:tcW w:w="5173" w:type="dxa"/>
          <w:shd w:val="clear" w:color="auto" w:fill="66CCFF"/>
        </w:tcPr>
        <w:p w14:paraId="16765181" w14:textId="6BF8BB08" w:rsidR="009B1CD0" w:rsidRPr="00E85982" w:rsidRDefault="0027476F" w:rsidP="00911D43">
          <w:pPr>
            <w:jc w:val="center"/>
            <w:rPr>
              <w:rFonts w:ascii="Garamond" w:hAnsi="Garamond" w:cs="Arial"/>
              <w:b/>
            </w:rPr>
          </w:pPr>
          <w:r>
            <w:rPr>
              <w:rFonts w:ascii="Garamond" w:hAnsi="Garamond" w:cs="Arial"/>
              <w:b/>
            </w:rPr>
            <w:t>202</w:t>
          </w:r>
          <w:r w:rsidR="00281455">
            <w:rPr>
              <w:rFonts w:ascii="Garamond" w:hAnsi="Garamond" w:cs="Arial"/>
              <w:b/>
            </w:rPr>
            <w:t>521</w:t>
          </w:r>
          <w:r w:rsidR="00911D43">
            <w:rPr>
              <w:rFonts w:ascii="Garamond" w:hAnsi="Garamond" w:cs="Arial"/>
              <w:b/>
            </w:rPr>
            <w:t>_</w:t>
          </w:r>
          <w:r w:rsidR="00281455">
            <w:rPr>
              <w:rFonts w:ascii="Garamond" w:hAnsi="Garamond" w:cs="Arial"/>
              <w:b/>
            </w:rPr>
            <w:t>Fourniture d’ouvrages</w:t>
          </w:r>
        </w:p>
      </w:tc>
      <w:tc>
        <w:tcPr>
          <w:tcW w:w="896" w:type="dxa"/>
          <w:shd w:val="clear" w:color="auto" w:fill="66CCFF"/>
        </w:tcPr>
        <w:p w14:paraId="54218CB7" w14:textId="77777777" w:rsidR="009B1CD0" w:rsidRPr="00684877" w:rsidRDefault="009B1CD0">
          <w:pPr>
            <w:tabs>
              <w:tab w:val="center" w:pos="1366"/>
              <w:tab w:val="right" w:pos="2733"/>
            </w:tabs>
            <w:rPr>
              <w:rFonts w:ascii="Garamond" w:hAnsi="Garamond"/>
            </w:rPr>
          </w:pPr>
          <w:r w:rsidRPr="00684877">
            <w:rPr>
              <w:rFonts w:ascii="Garamond" w:hAnsi="Garamond" w:cs="Arial"/>
              <w:b/>
            </w:rPr>
            <w:t xml:space="preserve">Page : </w:t>
          </w:r>
        </w:p>
      </w:tc>
      <w:tc>
        <w:tcPr>
          <w:tcW w:w="567" w:type="dxa"/>
          <w:shd w:val="clear" w:color="auto" w:fill="66CCFF"/>
        </w:tcPr>
        <w:p w14:paraId="262033EE" w14:textId="5B1E8EE9" w:rsidR="009B1CD0" w:rsidRPr="00684877" w:rsidRDefault="009B1CD0">
          <w:pPr>
            <w:jc w:val="center"/>
            <w:rPr>
              <w:rFonts w:ascii="Garamond" w:hAnsi="Garamond" w:cs="Arial"/>
              <w:b/>
            </w:rPr>
          </w:pPr>
          <w:r w:rsidRPr="00684877">
            <w:rPr>
              <w:rStyle w:val="Numrodepage"/>
              <w:rFonts w:ascii="Garamond" w:hAnsi="Garamond" w:cs="Arial"/>
              <w:b/>
            </w:rPr>
            <w:fldChar w:fldCharType="begin"/>
          </w:r>
          <w:r w:rsidRPr="00684877">
            <w:rPr>
              <w:rStyle w:val="Numrodepage"/>
              <w:rFonts w:ascii="Garamond" w:hAnsi="Garamond" w:cs="Arial"/>
              <w:b/>
            </w:rPr>
            <w:instrText xml:space="preserve"> PAGE </w:instrText>
          </w:r>
          <w:r w:rsidRPr="00684877">
            <w:rPr>
              <w:rStyle w:val="Numrodepage"/>
              <w:rFonts w:ascii="Garamond" w:hAnsi="Garamond" w:cs="Arial"/>
              <w:b/>
            </w:rPr>
            <w:fldChar w:fldCharType="separate"/>
          </w:r>
          <w:r w:rsidR="00075BFE">
            <w:rPr>
              <w:rStyle w:val="Numrodepage"/>
              <w:rFonts w:ascii="Garamond" w:hAnsi="Garamond" w:cs="Arial"/>
              <w:b/>
              <w:noProof/>
            </w:rPr>
            <w:t>7</w:t>
          </w:r>
          <w:r w:rsidRPr="00684877">
            <w:rPr>
              <w:rStyle w:val="Numrodepage"/>
              <w:rFonts w:ascii="Garamond" w:hAnsi="Garamond" w:cs="Arial"/>
              <w:b/>
            </w:rPr>
            <w:fldChar w:fldCharType="end"/>
          </w:r>
        </w:p>
      </w:tc>
      <w:tc>
        <w:tcPr>
          <w:tcW w:w="165" w:type="dxa"/>
          <w:shd w:val="clear" w:color="auto" w:fill="66CCFF"/>
        </w:tcPr>
        <w:p w14:paraId="3C74F712" w14:textId="77777777" w:rsidR="009B1CD0" w:rsidRPr="00684877" w:rsidRDefault="009B1CD0">
          <w:pPr>
            <w:jc w:val="center"/>
            <w:rPr>
              <w:rFonts w:ascii="Garamond" w:hAnsi="Garamond"/>
            </w:rPr>
          </w:pPr>
          <w:r w:rsidRPr="00684877">
            <w:rPr>
              <w:rFonts w:ascii="Garamond" w:hAnsi="Garamond" w:cs="Arial"/>
              <w:b/>
            </w:rPr>
            <w:t>/</w:t>
          </w:r>
        </w:p>
      </w:tc>
      <w:tc>
        <w:tcPr>
          <w:tcW w:w="544" w:type="dxa"/>
          <w:shd w:val="clear" w:color="auto" w:fill="66CCFF"/>
        </w:tcPr>
        <w:p w14:paraId="6E373D8F" w14:textId="54C8D65D" w:rsidR="009B1CD0" w:rsidRPr="00684877" w:rsidRDefault="009B1CD0">
          <w:pPr>
            <w:jc w:val="center"/>
            <w:rPr>
              <w:rFonts w:ascii="Garamond" w:hAnsi="Garamond"/>
            </w:rPr>
          </w:pPr>
          <w:r w:rsidRPr="00684877">
            <w:rPr>
              <w:rStyle w:val="Numrodepage"/>
              <w:rFonts w:ascii="Garamond" w:hAnsi="Garamond" w:cs="Arial"/>
              <w:b/>
            </w:rPr>
            <w:fldChar w:fldCharType="begin"/>
          </w:r>
          <w:r w:rsidRPr="00684877">
            <w:rPr>
              <w:rStyle w:val="Numrodepage"/>
              <w:rFonts w:ascii="Garamond" w:hAnsi="Garamond" w:cs="Arial"/>
              <w:b/>
            </w:rPr>
            <w:instrText xml:space="preserve"> NUMPAGES \*Arabic </w:instrText>
          </w:r>
          <w:r w:rsidRPr="00684877">
            <w:rPr>
              <w:rStyle w:val="Numrodepage"/>
              <w:rFonts w:ascii="Garamond" w:hAnsi="Garamond" w:cs="Arial"/>
              <w:b/>
            </w:rPr>
            <w:fldChar w:fldCharType="separate"/>
          </w:r>
          <w:r w:rsidR="00075BFE">
            <w:rPr>
              <w:rStyle w:val="Numrodepage"/>
              <w:rFonts w:ascii="Garamond" w:hAnsi="Garamond" w:cs="Arial"/>
              <w:b/>
              <w:noProof/>
            </w:rPr>
            <w:t>7</w:t>
          </w:r>
          <w:r w:rsidRPr="00684877">
            <w:rPr>
              <w:rStyle w:val="Numrodepage"/>
              <w:rFonts w:ascii="Garamond" w:hAnsi="Garamond" w:cs="Arial"/>
              <w:b/>
            </w:rPr>
            <w:fldChar w:fldCharType="end"/>
          </w:r>
        </w:p>
      </w:tc>
    </w:tr>
  </w:tbl>
  <w:p w14:paraId="6745056E" w14:textId="77777777" w:rsidR="009B1CD0" w:rsidRPr="00684877" w:rsidRDefault="009B1CD0">
    <w:pPr>
      <w:rPr>
        <w:rFonts w:ascii="Garamond" w:hAnsi="Garamon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9F7EE" w14:textId="77777777" w:rsidR="00867E0D" w:rsidRDefault="00867E0D">
      <w:r>
        <w:separator/>
      </w:r>
    </w:p>
  </w:footnote>
  <w:footnote w:type="continuationSeparator" w:id="0">
    <w:p w14:paraId="2C3577DA" w14:textId="77777777" w:rsidR="00867E0D" w:rsidRDefault="00867E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9DD00CF"/>
    <w:multiLevelType w:val="hybridMultilevel"/>
    <w:tmpl w:val="CB6A481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58102567"/>
    <w:multiLevelType w:val="hybridMultilevel"/>
    <w:tmpl w:val="4AFACC30"/>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090C"/>
    <w:rsid w:val="00022B6F"/>
    <w:rsid w:val="00023970"/>
    <w:rsid w:val="0003422B"/>
    <w:rsid w:val="00035C71"/>
    <w:rsid w:val="00036500"/>
    <w:rsid w:val="000453E7"/>
    <w:rsid w:val="0006422F"/>
    <w:rsid w:val="000737AC"/>
    <w:rsid w:val="00075BFE"/>
    <w:rsid w:val="00087306"/>
    <w:rsid w:val="00094C1E"/>
    <w:rsid w:val="000A2E05"/>
    <w:rsid w:val="000A432A"/>
    <w:rsid w:val="000C184E"/>
    <w:rsid w:val="000E0020"/>
    <w:rsid w:val="000F0821"/>
    <w:rsid w:val="000F4FD8"/>
    <w:rsid w:val="001356D3"/>
    <w:rsid w:val="00135D6C"/>
    <w:rsid w:val="00155A1E"/>
    <w:rsid w:val="00155BCA"/>
    <w:rsid w:val="00155C11"/>
    <w:rsid w:val="00166B56"/>
    <w:rsid w:val="00182F4D"/>
    <w:rsid w:val="001C40C0"/>
    <w:rsid w:val="001C733C"/>
    <w:rsid w:val="001D1C96"/>
    <w:rsid w:val="001E0118"/>
    <w:rsid w:val="001E4457"/>
    <w:rsid w:val="001F1860"/>
    <w:rsid w:val="001F359C"/>
    <w:rsid w:val="00206BD9"/>
    <w:rsid w:val="0021527A"/>
    <w:rsid w:val="0021797C"/>
    <w:rsid w:val="00225A1A"/>
    <w:rsid w:val="002329E4"/>
    <w:rsid w:val="00245FB0"/>
    <w:rsid w:val="0024778C"/>
    <w:rsid w:val="0025686D"/>
    <w:rsid w:val="0027476F"/>
    <w:rsid w:val="00281455"/>
    <w:rsid w:val="00285DC3"/>
    <w:rsid w:val="002904AF"/>
    <w:rsid w:val="002B71A6"/>
    <w:rsid w:val="002C13F0"/>
    <w:rsid w:val="002C2CA3"/>
    <w:rsid w:val="002C4B3E"/>
    <w:rsid w:val="002C79D6"/>
    <w:rsid w:val="002D22BC"/>
    <w:rsid w:val="002F04A4"/>
    <w:rsid w:val="003265EA"/>
    <w:rsid w:val="00332B12"/>
    <w:rsid w:val="003542B3"/>
    <w:rsid w:val="00354C04"/>
    <w:rsid w:val="00355D88"/>
    <w:rsid w:val="00382D0A"/>
    <w:rsid w:val="00385E76"/>
    <w:rsid w:val="00390540"/>
    <w:rsid w:val="00394291"/>
    <w:rsid w:val="00395C98"/>
    <w:rsid w:val="003A5546"/>
    <w:rsid w:val="003E5503"/>
    <w:rsid w:val="00413710"/>
    <w:rsid w:val="004253D8"/>
    <w:rsid w:val="00431977"/>
    <w:rsid w:val="0043706E"/>
    <w:rsid w:val="00444CEF"/>
    <w:rsid w:val="0044597F"/>
    <w:rsid w:val="00461A19"/>
    <w:rsid w:val="004758EE"/>
    <w:rsid w:val="0048603E"/>
    <w:rsid w:val="0048628C"/>
    <w:rsid w:val="00494EF8"/>
    <w:rsid w:val="00495F39"/>
    <w:rsid w:val="004A7169"/>
    <w:rsid w:val="004D03F0"/>
    <w:rsid w:val="004E6C9D"/>
    <w:rsid w:val="004E75A6"/>
    <w:rsid w:val="004F298C"/>
    <w:rsid w:val="00502423"/>
    <w:rsid w:val="00514DAF"/>
    <w:rsid w:val="00532EC7"/>
    <w:rsid w:val="00541CA3"/>
    <w:rsid w:val="005546A9"/>
    <w:rsid w:val="00557314"/>
    <w:rsid w:val="00562769"/>
    <w:rsid w:val="00563859"/>
    <w:rsid w:val="005719D8"/>
    <w:rsid w:val="005814E3"/>
    <w:rsid w:val="005846FB"/>
    <w:rsid w:val="00586CB5"/>
    <w:rsid w:val="005A19D3"/>
    <w:rsid w:val="005A4A3B"/>
    <w:rsid w:val="005A4CB5"/>
    <w:rsid w:val="005A7B62"/>
    <w:rsid w:val="005B6B9D"/>
    <w:rsid w:val="005C7670"/>
    <w:rsid w:val="005D7372"/>
    <w:rsid w:val="0061068C"/>
    <w:rsid w:val="00623D0B"/>
    <w:rsid w:val="0064560F"/>
    <w:rsid w:val="006501A7"/>
    <w:rsid w:val="00660727"/>
    <w:rsid w:val="006710FD"/>
    <w:rsid w:val="00684877"/>
    <w:rsid w:val="00695F9A"/>
    <w:rsid w:val="006B1CEA"/>
    <w:rsid w:val="006B756E"/>
    <w:rsid w:val="006C4338"/>
    <w:rsid w:val="006C63F0"/>
    <w:rsid w:val="006E2629"/>
    <w:rsid w:val="006F3DF9"/>
    <w:rsid w:val="007018CF"/>
    <w:rsid w:val="00705E48"/>
    <w:rsid w:val="007060E5"/>
    <w:rsid w:val="00710FD6"/>
    <w:rsid w:val="007269FC"/>
    <w:rsid w:val="00743139"/>
    <w:rsid w:val="00757151"/>
    <w:rsid w:val="00772A7E"/>
    <w:rsid w:val="00776420"/>
    <w:rsid w:val="00776B7A"/>
    <w:rsid w:val="00787255"/>
    <w:rsid w:val="007909E0"/>
    <w:rsid w:val="007927B8"/>
    <w:rsid w:val="0079785C"/>
    <w:rsid w:val="007B3C25"/>
    <w:rsid w:val="007C11AA"/>
    <w:rsid w:val="007C29F4"/>
    <w:rsid w:val="007D7A65"/>
    <w:rsid w:val="007D7F5A"/>
    <w:rsid w:val="007E3A3D"/>
    <w:rsid w:val="007F12ED"/>
    <w:rsid w:val="007F68A6"/>
    <w:rsid w:val="00806782"/>
    <w:rsid w:val="00807AD7"/>
    <w:rsid w:val="00816713"/>
    <w:rsid w:val="00827F78"/>
    <w:rsid w:val="0083125F"/>
    <w:rsid w:val="0083205E"/>
    <w:rsid w:val="00844008"/>
    <w:rsid w:val="00844DAA"/>
    <w:rsid w:val="00853D5A"/>
    <w:rsid w:val="00863F2F"/>
    <w:rsid w:val="00867E0D"/>
    <w:rsid w:val="00873369"/>
    <w:rsid w:val="008754A6"/>
    <w:rsid w:val="008C0AB5"/>
    <w:rsid w:val="008D66CC"/>
    <w:rsid w:val="008E5353"/>
    <w:rsid w:val="008F081A"/>
    <w:rsid w:val="00905E27"/>
    <w:rsid w:val="00911D43"/>
    <w:rsid w:val="00913A31"/>
    <w:rsid w:val="00915B4F"/>
    <w:rsid w:val="00934503"/>
    <w:rsid w:val="0093738C"/>
    <w:rsid w:val="009426C7"/>
    <w:rsid w:val="009472E7"/>
    <w:rsid w:val="00955E66"/>
    <w:rsid w:val="00983FF3"/>
    <w:rsid w:val="009A33A5"/>
    <w:rsid w:val="009B1CD0"/>
    <w:rsid w:val="009B45B9"/>
    <w:rsid w:val="009D3CE9"/>
    <w:rsid w:val="009D446F"/>
    <w:rsid w:val="00A06349"/>
    <w:rsid w:val="00A213A1"/>
    <w:rsid w:val="00A44E7F"/>
    <w:rsid w:val="00A555FD"/>
    <w:rsid w:val="00A931BC"/>
    <w:rsid w:val="00A97A12"/>
    <w:rsid w:val="00AA2BCD"/>
    <w:rsid w:val="00AB2394"/>
    <w:rsid w:val="00AE2CC0"/>
    <w:rsid w:val="00AE556A"/>
    <w:rsid w:val="00AE780B"/>
    <w:rsid w:val="00AE7831"/>
    <w:rsid w:val="00B053B8"/>
    <w:rsid w:val="00B054DA"/>
    <w:rsid w:val="00B1732F"/>
    <w:rsid w:val="00B32982"/>
    <w:rsid w:val="00B338F7"/>
    <w:rsid w:val="00B3483C"/>
    <w:rsid w:val="00B41063"/>
    <w:rsid w:val="00B5766B"/>
    <w:rsid w:val="00B8172B"/>
    <w:rsid w:val="00B838C3"/>
    <w:rsid w:val="00B87564"/>
    <w:rsid w:val="00B90F37"/>
    <w:rsid w:val="00B93A41"/>
    <w:rsid w:val="00BA44E5"/>
    <w:rsid w:val="00BB3663"/>
    <w:rsid w:val="00BB73ED"/>
    <w:rsid w:val="00BD4D1A"/>
    <w:rsid w:val="00BE6078"/>
    <w:rsid w:val="00C15A69"/>
    <w:rsid w:val="00C37F8F"/>
    <w:rsid w:val="00C51A67"/>
    <w:rsid w:val="00C64CC8"/>
    <w:rsid w:val="00C65187"/>
    <w:rsid w:val="00C73570"/>
    <w:rsid w:val="00C73B5B"/>
    <w:rsid w:val="00C91060"/>
    <w:rsid w:val="00C911FE"/>
    <w:rsid w:val="00CC638E"/>
    <w:rsid w:val="00CD0F3D"/>
    <w:rsid w:val="00CD185D"/>
    <w:rsid w:val="00CD46CC"/>
    <w:rsid w:val="00CD74B3"/>
    <w:rsid w:val="00CE3019"/>
    <w:rsid w:val="00CF4B02"/>
    <w:rsid w:val="00CF531B"/>
    <w:rsid w:val="00D10D99"/>
    <w:rsid w:val="00D25B6C"/>
    <w:rsid w:val="00D31022"/>
    <w:rsid w:val="00D46BC7"/>
    <w:rsid w:val="00D47D68"/>
    <w:rsid w:val="00D80BCF"/>
    <w:rsid w:val="00D952B6"/>
    <w:rsid w:val="00DA1DF6"/>
    <w:rsid w:val="00DA73E3"/>
    <w:rsid w:val="00DB708F"/>
    <w:rsid w:val="00DC3FBA"/>
    <w:rsid w:val="00DD3202"/>
    <w:rsid w:val="00DF2E6B"/>
    <w:rsid w:val="00DF76F3"/>
    <w:rsid w:val="00E02A1A"/>
    <w:rsid w:val="00E062A3"/>
    <w:rsid w:val="00E07C6D"/>
    <w:rsid w:val="00E2673A"/>
    <w:rsid w:val="00E47798"/>
    <w:rsid w:val="00E533DD"/>
    <w:rsid w:val="00E5438B"/>
    <w:rsid w:val="00E57837"/>
    <w:rsid w:val="00E66629"/>
    <w:rsid w:val="00E80B3B"/>
    <w:rsid w:val="00E85982"/>
    <w:rsid w:val="00E94ED0"/>
    <w:rsid w:val="00F162A5"/>
    <w:rsid w:val="00F170D1"/>
    <w:rsid w:val="00F276C7"/>
    <w:rsid w:val="00F366EF"/>
    <w:rsid w:val="00F4291E"/>
    <w:rsid w:val="00F808B7"/>
    <w:rsid w:val="00FB53AE"/>
    <w:rsid w:val="00FC7D9F"/>
    <w:rsid w:val="00FE3045"/>
    <w:rsid w:val="00FF52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459F53DA"/>
  <w15:chartTrackingRefBased/>
  <w15:docId w15:val="{F60FC8D9-A4E5-4CF9-A66B-5F378DF2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para2">
    <w:name w:val="para 2"/>
    <w:basedOn w:val="Normal"/>
    <w:link w:val="para2Car"/>
    <w:rsid w:val="0001090C"/>
    <w:pPr>
      <w:keepLines/>
      <w:suppressAutoHyphens w:val="0"/>
      <w:spacing w:before="60" w:after="60"/>
      <w:ind w:left="1134"/>
      <w:jc w:val="both"/>
    </w:pPr>
    <w:rPr>
      <w:rFonts w:ascii="Arial Narrow" w:hAnsi="Arial Narrow" w:cs="Times New Roman"/>
      <w:sz w:val="22"/>
      <w:lang w:eastAsia="fr-FR"/>
    </w:rPr>
  </w:style>
  <w:style w:type="character" w:customStyle="1" w:styleId="para2Car">
    <w:name w:val="para 2 Car"/>
    <w:link w:val="para2"/>
    <w:rsid w:val="0001090C"/>
    <w:rPr>
      <w:rFonts w:ascii="Arial Narrow" w:hAnsi="Arial Narrow"/>
      <w:sz w:val="22"/>
    </w:rPr>
  </w:style>
  <w:style w:type="paragraph" w:styleId="Paragraphedeliste">
    <w:name w:val="List Paragraph"/>
    <w:basedOn w:val="Normal"/>
    <w:uiPriority w:val="34"/>
    <w:qFormat/>
    <w:rsid w:val="00B838C3"/>
    <w:pPr>
      <w:suppressAutoHyphens w:val="0"/>
      <w:ind w:left="720"/>
      <w:contextualSpacing/>
      <w:jc w:val="both"/>
    </w:pPr>
    <w:rPr>
      <w:rFonts w:ascii="Garamond" w:hAnsi="Garamond" w:cs="Times New Roman"/>
      <w:sz w:val="24"/>
      <w:lang w:eastAsia="fr-FR"/>
    </w:rPr>
  </w:style>
  <w:style w:type="paragraph" w:customStyle="1" w:styleId="Default">
    <w:name w:val="Default"/>
    <w:rsid w:val="00844008"/>
    <w:pPr>
      <w:autoSpaceDE w:val="0"/>
      <w:autoSpaceDN w:val="0"/>
      <w:adjustRightInd w:val="0"/>
    </w:pPr>
    <w:rPr>
      <w:rFonts w:ascii="Arial" w:hAnsi="Arial" w:cs="Arial"/>
      <w:color w:val="000000"/>
      <w:sz w:val="24"/>
      <w:szCs w:val="24"/>
    </w:rPr>
  </w:style>
  <w:style w:type="character" w:customStyle="1" w:styleId="En-tteCar">
    <w:name w:val="En-tête Car"/>
    <w:basedOn w:val="Policepardfaut"/>
    <w:link w:val="En-tte"/>
    <w:rsid w:val="00844008"/>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9913A-EFDD-443B-86EF-703ED531F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33</TotalTime>
  <Pages>7</Pages>
  <Words>1364</Words>
  <Characters>7504</Characters>
  <Application>Microsoft Office Word</Application>
  <DocSecurity>0</DocSecurity>
  <Lines>62</Lines>
  <Paragraphs>17</Paragraphs>
  <ScaleCrop>false</ScaleCrop>
  <HeadingPairs>
    <vt:vector size="4" baseType="variant">
      <vt:variant>
        <vt:lpstr>Titre</vt:lpstr>
      </vt:variant>
      <vt:variant>
        <vt:i4>1</vt:i4>
      </vt:variant>
      <vt:variant>
        <vt:lpstr>Titres</vt:lpstr>
      </vt:variant>
      <vt:variant>
        <vt:i4>4</vt:i4>
      </vt:variant>
    </vt:vector>
  </HeadingPairs>
  <TitlesOfParts>
    <vt:vector size="5" baseType="lpstr">
      <vt:lpstr>_Modèle recommandé : le service peut l’adapter le cas échéant_DC1_</vt:lpstr>
      <vt:lpstr>    Le présent marché a pour objet la fourniture d’ouvrages français et étrangers, s</vt:lpstr>
      <vt:lpstr>    B1 - Identification et engagement du titulaire ou du groupement titulaire :</vt:lpstr>
      <vt:lpstr> Désignation de l’acheteur :</vt:lpstr>
      <vt:lpstr/>
    </vt:vector>
  </TitlesOfParts>
  <Company>MINEFI</Company>
  <LinksUpToDate>false</LinksUpToDate>
  <CharactersWithSpaces>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Aude GAMAIN</dc:creator>
  <cp:keywords/>
  <cp:lastModifiedBy>Aude GAMAIN</cp:lastModifiedBy>
  <cp:revision>14</cp:revision>
  <cp:lastPrinted>2018-09-12T07:47:00Z</cp:lastPrinted>
  <dcterms:created xsi:type="dcterms:W3CDTF">2024-06-19T06:09:00Z</dcterms:created>
  <dcterms:modified xsi:type="dcterms:W3CDTF">2025-07-22T13:29:00Z</dcterms:modified>
</cp:coreProperties>
</file>